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431CE" w14:textId="77777777" w:rsidR="00802521" w:rsidRDefault="00C65A55" w:rsidP="0066472D">
      <w:pPr>
        <w:pStyle w:val="Heading1"/>
        <w:spacing w:before="101"/>
        <w:ind w:left="850"/>
        <w:jc w:val="center"/>
        <w:rPr>
          <w:rFonts w:asciiTheme="majorHAnsi" w:hAnsiTheme="majorHAnsi"/>
          <w:sz w:val="24"/>
          <w:szCs w:val="24"/>
          <w:lang w:val="en-US"/>
        </w:rPr>
      </w:pPr>
      <w:bookmarkStart w:id="0" w:name="_Hlk158812115"/>
      <w:r w:rsidRPr="0066472D">
        <w:rPr>
          <w:rFonts w:asciiTheme="majorHAnsi" w:hAnsiTheme="majorHAnsi"/>
          <w:sz w:val="24"/>
          <w:szCs w:val="24"/>
          <w:lang w:val="en-US"/>
        </w:rPr>
        <w:t>NULLA OSTA</w:t>
      </w:r>
    </w:p>
    <w:p w14:paraId="30019358" w14:textId="7F5F426F" w:rsidR="00C65A55" w:rsidRPr="00B842B5" w:rsidRDefault="00C65A55" w:rsidP="0066472D">
      <w:pPr>
        <w:pStyle w:val="Heading1"/>
        <w:spacing w:before="101"/>
        <w:ind w:left="850"/>
        <w:jc w:val="center"/>
        <w:rPr>
          <w:rFonts w:asciiTheme="majorHAnsi" w:hAnsiTheme="majorHAnsi"/>
          <w:sz w:val="18"/>
          <w:szCs w:val="18"/>
          <w:lang w:val="en-US"/>
        </w:rPr>
      </w:pPr>
      <w:r w:rsidRPr="00B842B5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CB2CCE">
        <w:rPr>
          <w:rFonts w:asciiTheme="majorHAnsi" w:hAnsiTheme="majorHAnsi"/>
          <w:sz w:val="18"/>
          <w:szCs w:val="18"/>
          <w:lang w:val="en-US"/>
        </w:rPr>
        <w:t>for</w:t>
      </w:r>
      <w:r w:rsidRPr="00B842B5">
        <w:rPr>
          <w:rFonts w:asciiTheme="majorHAnsi" w:hAnsiTheme="majorHAnsi"/>
          <w:sz w:val="18"/>
          <w:szCs w:val="18"/>
          <w:lang w:val="en-US"/>
        </w:rPr>
        <w:t xml:space="preserve"> PhD in </w:t>
      </w:r>
      <w:r w:rsidR="00406F73">
        <w:rPr>
          <w:rFonts w:asciiTheme="majorHAnsi" w:hAnsiTheme="majorHAnsi"/>
          <w:sz w:val="18"/>
          <w:szCs w:val="18"/>
          <w:lang w:val="en-US"/>
        </w:rPr>
        <w:t xml:space="preserve">ENVIRONMENTAL and INFRASTRUCTURE </w:t>
      </w:r>
      <w:r w:rsidRPr="00B842B5">
        <w:rPr>
          <w:rFonts w:asciiTheme="majorHAnsi" w:hAnsiTheme="majorHAnsi"/>
          <w:sz w:val="18"/>
          <w:szCs w:val="18"/>
          <w:lang w:val="en-US"/>
        </w:rPr>
        <w:t>ENGINEERING</w:t>
      </w:r>
    </w:p>
    <w:p w14:paraId="477E6EB6" w14:textId="77777777" w:rsidR="00C65A55" w:rsidRPr="00B842B5" w:rsidRDefault="00C65A55" w:rsidP="00C65A55">
      <w:pPr>
        <w:pStyle w:val="BodyText"/>
        <w:rPr>
          <w:rFonts w:asciiTheme="majorHAnsi" w:hAnsiTheme="majorHAnsi"/>
          <w:b/>
          <w:sz w:val="18"/>
          <w:szCs w:val="18"/>
          <w:lang w:val="en-US"/>
        </w:rPr>
      </w:pPr>
    </w:p>
    <w:p w14:paraId="586A0A7E" w14:textId="77777777" w:rsidR="00C65A55" w:rsidRPr="00B842B5" w:rsidRDefault="00C65A55" w:rsidP="00C65A55">
      <w:pPr>
        <w:pStyle w:val="BodyText"/>
        <w:rPr>
          <w:rFonts w:asciiTheme="majorHAnsi" w:hAnsiTheme="majorHAnsi"/>
          <w:b/>
          <w:sz w:val="18"/>
          <w:szCs w:val="18"/>
          <w:lang w:val="en-US"/>
        </w:rPr>
      </w:pPr>
    </w:p>
    <w:p w14:paraId="77215D76" w14:textId="77777777" w:rsidR="00C65A55" w:rsidRPr="00B842B5" w:rsidRDefault="00C65A55" w:rsidP="00C65A55">
      <w:pPr>
        <w:pStyle w:val="BodyText"/>
        <w:spacing w:before="7"/>
        <w:rPr>
          <w:rFonts w:asciiTheme="majorHAnsi" w:hAnsiTheme="majorHAnsi"/>
          <w:b/>
          <w:sz w:val="18"/>
          <w:szCs w:val="18"/>
          <w:lang w:val="en-US"/>
        </w:rPr>
      </w:pPr>
    </w:p>
    <w:p w14:paraId="560B61F7" w14:textId="1861B6D3" w:rsidR="00C65A55" w:rsidRPr="00B842B5" w:rsidRDefault="00B842B5" w:rsidP="0066472D">
      <w:pPr>
        <w:ind w:left="284"/>
        <w:rPr>
          <w:rFonts w:asciiTheme="majorHAnsi" w:hAnsiTheme="majorHAnsi"/>
          <w:b/>
          <w:sz w:val="18"/>
          <w:szCs w:val="18"/>
          <w:lang w:val="en-US"/>
        </w:rPr>
      </w:pPr>
      <w:r w:rsidRPr="00B842B5">
        <w:rPr>
          <w:rFonts w:asciiTheme="majorHAnsi" w:hAnsiTheme="majorHAnsi"/>
          <w:b/>
          <w:sz w:val="18"/>
          <w:szCs w:val="18"/>
          <w:lang w:val="en-US"/>
        </w:rPr>
        <w:t>O</w:t>
      </w:r>
      <w:r w:rsidR="00F9126C">
        <w:rPr>
          <w:rFonts w:asciiTheme="majorHAnsi" w:hAnsiTheme="majorHAnsi"/>
          <w:b/>
          <w:sz w:val="18"/>
          <w:szCs w:val="18"/>
          <w:lang w:val="en-US"/>
        </w:rPr>
        <w:t>BJECT</w:t>
      </w:r>
      <w:r w:rsidRPr="00B842B5">
        <w:rPr>
          <w:rFonts w:asciiTheme="majorHAnsi" w:hAnsiTheme="majorHAnsi"/>
          <w:b/>
          <w:sz w:val="18"/>
          <w:szCs w:val="18"/>
          <w:lang w:val="en-US"/>
        </w:rPr>
        <w:t>: NULLA OSTA</w:t>
      </w:r>
      <w:r w:rsidR="00C65A55" w:rsidRPr="00B842B5">
        <w:rPr>
          <w:rFonts w:asciiTheme="majorHAnsi" w:hAnsiTheme="majorHAnsi"/>
          <w:b/>
          <w:sz w:val="18"/>
          <w:szCs w:val="18"/>
          <w:lang w:val="en-US"/>
        </w:rPr>
        <w:t xml:space="preserve"> for teaching assistance activities</w:t>
      </w:r>
    </w:p>
    <w:p w14:paraId="0DBA225E" w14:textId="77777777" w:rsidR="00C65A55" w:rsidRPr="00B842B5" w:rsidRDefault="00C65A55" w:rsidP="00C65A55">
      <w:pPr>
        <w:pStyle w:val="BodyText"/>
        <w:rPr>
          <w:rFonts w:asciiTheme="majorHAnsi" w:hAnsiTheme="majorHAnsi"/>
          <w:b/>
          <w:sz w:val="18"/>
          <w:szCs w:val="18"/>
          <w:lang w:val="en-US"/>
        </w:rPr>
      </w:pPr>
    </w:p>
    <w:p w14:paraId="38C51743" w14:textId="77777777" w:rsidR="00C65A55" w:rsidRPr="00B842B5" w:rsidRDefault="00C65A55" w:rsidP="00C65A55">
      <w:pPr>
        <w:pStyle w:val="BodyText"/>
        <w:rPr>
          <w:rFonts w:asciiTheme="majorHAnsi" w:hAnsiTheme="majorHAnsi"/>
          <w:b/>
          <w:sz w:val="18"/>
          <w:szCs w:val="18"/>
          <w:lang w:val="en-US"/>
        </w:rPr>
      </w:pPr>
    </w:p>
    <w:p w14:paraId="7C1A3822" w14:textId="172C11E3" w:rsidR="00C65A55" w:rsidRDefault="00C65A55" w:rsidP="00552513">
      <w:pPr>
        <w:pStyle w:val="BodyText"/>
        <w:tabs>
          <w:tab w:val="left" w:pos="5758"/>
        </w:tabs>
        <w:spacing w:line="271" w:lineRule="auto"/>
        <w:ind w:left="232" w:right="110" w:hanging="1"/>
        <w:jc w:val="both"/>
        <w:rPr>
          <w:rFonts w:asciiTheme="majorHAnsi" w:hAnsiTheme="majorHAnsi"/>
          <w:sz w:val="18"/>
          <w:szCs w:val="18"/>
          <w:lang w:val="en-US"/>
        </w:rPr>
      </w:pPr>
      <w:r w:rsidRPr="00B842B5">
        <w:rPr>
          <w:rFonts w:asciiTheme="majorHAnsi" w:hAnsiTheme="majorHAnsi"/>
          <w:sz w:val="18"/>
          <w:szCs w:val="18"/>
          <w:lang w:val="en-US"/>
        </w:rPr>
        <w:t xml:space="preserve">I, the undersigned </w:t>
      </w:r>
      <w:r w:rsidR="000438EC">
        <w:rPr>
          <w:rFonts w:asciiTheme="majorHAnsi" w:hAnsiTheme="majorHAnsi"/>
          <w:b/>
          <w:bCs/>
          <w:sz w:val="18"/>
          <w:szCs w:val="18"/>
          <w:lang w:val="en-US"/>
        </w:rPr>
        <w:t>Monic</w:t>
      </w:r>
      <w:r w:rsidR="00371B99">
        <w:rPr>
          <w:rFonts w:asciiTheme="majorHAnsi" w:hAnsiTheme="majorHAnsi"/>
          <w:b/>
          <w:bCs/>
          <w:sz w:val="18"/>
          <w:szCs w:val="18"/>
          <w:lang w:val="en-US"/>
        </w:rPr>
        <w:t xml:space="preserve">a RIVA </w:t>
      </w:r>
      <w:r w:rsidRPr="00B842B5">
        <w:rPr>
          <w:rFonts w:asciiTheme="majorHAnsi" w:hAnsiTheme="majorHAnsi"/>
          <w:sz w:val="18"/>
          <w:szCs w:val="18"/>
          <w:lang w:val="en-US"/>
        </w:rPr>
        <w:t xml:space="preserve">Coordinator of the Doctoral Program in </w:t>
      </w:r>
      <w:r w:rsidR="000438EC" w:rsidRPr="000438EC">
        <w:rPr>
          <w:rFonts w:asciiTheme="majorHAnsi" w:hAnsiTheme="majorHAnsi"/>
          <w:sz w:val="18"/>
          <w:szCs w:val="18"/>
          <w:lang w:val="en-US"/>
        </w:rPr>
        <w:t>Environmental and Infrastructure Engineering</w:t>
      </w:r>
      <w:r w:rsidR="000438EC" w:rsidRPr="00B842B5">
        <w:rPr>
          <w:rFonts w:asciiTheme="majorHAnsi" w:hAnsiTheme="majorHAnsi"/>
          <w:sz w:val="18"/>
          <w:szCs w:val="18"/>
          <w:lang w:val="en-US"/>
        </w:rPr>
        <w:t xml:space="preserve"> </w:t>
      </w:r>
      <w:r w:rsidRPr="00B842B5">
        <w:rPr>
          <w:rFonts w:asciiTheme="majorHAnsi" w:hAnsiTheme="majorHAnsi"/>
          <w:sz w:val="18"/>
          <w:szCs w:val="18"/>
          <w:lang w:val="en-US"/>
        </w:rPr>
        <w:t>with</w:t>
      </w:r>
      <w:r w:rsidRPr="000438EC">
        <w:rPr>
          <w:rFonts w:asciiTheme="majorHAnsi" w:hAnsiTheme="majorHAnsi"/>
          <w:sz w:val="18"/>
          <w:szCs w:val="18"/>
          <w:lang w:val="en-US"/>
        </w:rPr>
        <w:t xml:space="preserve"> </w:t>
      </w:r>
      <w:r w:rsidRPr="00B842B5">
        <w:rPr>
          <w:rFonts w:asciiTheme="majorHAnsi" w:hAnsiTheme="majorHAnsi"/>
          <w:sz w:val="18"/>
          <w:szCs w:val="18"/>
          <w:lang w:val="en-US"/>
        </w:rPr>
        <w:t>reference</w:t>
      </w:r>
      <w:r w:rsidRPr="000438EC">
        <w:rPr>
          <w:rFonts w:asciiTheme="majorHAnsi" w:hAnsiTheme="majorHAnsi"/>
          <w:sz w:val="18"/>
          <w:szCs w:val="18"/>
          <w:lang w:val="en-US"/>
        </w:rPr>
        <w:t xml:space="preserve"> </w:t>
      </w:r>
      <w:r w:rsidRPr="00B842B5">
        <w:rPr>
          <w:rFonts w:asciiTheme="majorHAnsi" w:hAnsiTheme="majorHAnsi"/>
          <w:sz w:val="18"/>
          <w:szCs w:val="18"/>
          <w:lang w:val="en-US"/>
        </w:rPr>
        <w:t>to</w:t>
      </w:r>
      <w:r w:rsidRPr="000438EC">
        <w:rPr>
          <w:rFonts w:asciiTheme="majorHAnsi" w:hAnsiTheme="majorHAnsi"/>
          <w:sz w:val="18"/>
          <w:szCs w:val="18"/>
          <w:lang w:val="en-US"/>
        </w:rPr>
        <w:t xml:space="preserve"> </w:t>
      </w:r>
      <w:r w:rsidRPr="00B842B5">
        <w:rPr>
          <w:rFonts w:asciiTheme="majorHAnsi" w:hAnsiTheme="majorHAnsi"/>
          <w:sz w:val="18"/>
          <w:szCs w:val="18"/>
          <w:lang w:val="en-US"/>
        </w:rPr>
        <w:t>the</w:t>
      </w:r>
      <w:r w:rsidRPr="000438EC">
        <w:rPr>
          <w:rFonts w:asciiTheme="majorHAnsi" w:hAnsiTheme="majorHAnsi"/>
          <w:sz w:val="18"/>
          <w:szCs w:val="18"/>
          <w:lang w:val="en-US"/>
        </w:rPr>
        <w:t xml:space="preserve"> </w:t>
      </w:r>
      <w:r w:rsidRPr="00B842B5">
        <w:rPr>
          <w:rFonts w:asciiTheme="majorHAnsi" w:hAnsiTheme="majorHAnsi"/>
          <w:sz w:val="18"/>
          <w:szCs w:val="18"/>
          <w:lang w:val="en-US"/>
        </w:rPr>
        <w:t>request</w:t>
      </w:r>
      <w:r w:rsidRPr="000438EC">
        <w:rPr>
          <w:rFonts w:asciiTheme="majorHAnsi" w:hAnsiTheme="majorHAnsi"/>
          <w:sz w:val="18"/>
          <w:szCs w:val="18"/>
          <w:lang w:val="en-US"/>
        </w:rPr>
        <w:t xml:space="preserve"> </w:t>
      </w:r>
      <w:r w:rsidRPr="00B842B5">
        <w:rPr>
          <w:rFonts w:asciiTheme="majorHAnsi" w:hAnsiTheme="majorHAnsi"/>
          <w:sz w:val="18"/>
          <w:szCs w:val="18"/>
          <w:lang w:val="en-US"/>
        </w:rPr>
        <w:t>of</w:t>
      </w:r>
      <w:r w:rsidR="005050A5">
        <w:rPr>
          <w:rFonts w:asciiTheme="majorHAnsi" w:hAnsiTheme="majorHAnsi"/>
          <w:sz w:val="18"/>
          <w:szCs w:val="18"/>
          <w:lang w:val="en-US"/>
        </w:rPr>
        <w:t>:</w:t>
      </w:r>
    </w:p>
    <w:p w14:paraId="10B6E70B" w14:textId="1AD5F037" w:rsidR="005050A5" w:rsidRPr="00B842B5" w:rsidRDefault="009C14B6" w:rsidP="00552513">
      <w:pPr>
        <w:pStyle w:val="BodyText"/>
        <w:tabs>
          <w:tab w:val="left" w:pos="5758"/>
        </w:tabs>
        <w:spacing w:line="271" w:lineRule="auto"/>
        <w:ind w:left="232" w:right="110" w:hanging="1"/>
        <w:jc w:val="both"/>
        <w:rPr>
          <w:rFonts w:asciiTheme="majorHAnsi" w:hAnsiTheme="majorHAnsi"/>
          <w:sz w:val="18"/>
          <w:szCs w:val="18"/>
          <w:lang w:val="en-US"/>
        </w:rPr>
      </w:pPr>
      <w:r>
        <w:rPr>
          <w:rFonts w:asciiTheme="majorHAnsi" w:hAnsiTheme="majorHAnsi"/>
          <w:sz w:val="18"/>
          <w:szCs w:val="18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14:paraId="14E8658B" w14:textId="2EC6C566" w:rsidR="00C65A55" w:rsidRPr="00B842B5" w:rsidRDefault="00C65A55" w:rsidP="00552513">
      <w:pPr>
        <w:pStyle w:val="BodyText"/>
        <w:tabs>
          <w:tab w:val="left" w:pos="4394"/>
          <w:tab w:val="left" w:pos="9036"/>
        </w:tabs>
        <w:spacing w:line="271" w:lineRule="auto"/>
        <w:ind w:left="232"/>
        <w:jc w:val="both"/>
        <w:rPr>
          <w:rFonts w:asciiTheme="majorHAnsi" w:hAnsiTheme="majorHAnsi"/>
          <w:sz w:val="18"/>
          <w:szCs w:val="18"/>
          <w:lang w:val="en-US"/>
        </w:rPr>
      </w:pPr>
      <w:r w:rsidRPr="00B842B5">
        <w:rPr>
          <w:rFonts w:asciiTheme="majorHAnsi" w:hAnsiTheme="majorHAnsi"/>
          <w:sz w:val="18"/>
          <w:szCs w:val="18"/>
          <w:lang w:val="en-US"/>
        </w:rPr>
        <w:t>PhD</w:t>
      </w:r>
      <w:r w:rsidRPr="00B842B5">
        <w:rPr>
          <w:rFonts w:asciiTheme="majorHAnsi" w:hAnsiTheme="majorHAnsi"/>
          <w:spacing w:val="-10"/>
          <w:sz w:val="18"/>
          <w:szCs w:val="18"/>
          <w:lang w:val="en-US"/>
        </w:rPr>
        <w:t xml:space="preserve"> </w:t>
      </w:r>
      <w:r w:rsidRPr="00B842B5">
        <w:rPr>
          <w:rFonts w:asciiTheme="majorHAnsi" w:hAnsiTheme="majorHAnsi"/>
          <w:sz w:val="18"/>
          <w:szCs w:val="18"/>
          <w:lang w:val="en-US"/>
        </w:rPr>
        <w:t>Candidate</w:t>
      </w:r>
      <w:r w:rsidRPr="00B842B5">
        <w:rPr>
          <w:rFonts w:asciiTheme="majorHAnsi" w:hAnsiTheme="majorHAnsi"/>
          <w:spacing w:val="-1"/>
          <w:sz w:val="18"/>
          <w:szCs w:val="18"/>
          <w:lang w:val="en-US"/>
        </w:rPr>
        <w:t xml:space="preserve"> </w:t>
      </w:r>
      <w:r w:rsidR="005050A5">
        <w:rPr>
          <w:rFonts w:asciiTheme="majorHAnsi" w:hAnsiTheme="majorHAnsi"/>
          <w:sz w:val="18"/>
          <w:szCs w:val="18"/>
          <w:lang w:val="en-US"/>
        </w:rPr>
        <w:t>(</w:t>
      </w:r>
      <w:proofErr w:type="spellStart"/>
      <w:r w:rsidR="005050A5">
        <w:rPr>
          <w:rFonts w:asciiTheme="majorHAnsi" w:hAnsiTheme="majorHAnsi"/>
          <w:sz w:val="18"/>
          <w:szCs w:val="18"/>
          <w:lang w:val="en-US"/>
        </w:rPr>
        <w:t>Cicle</w:t>
      </w:r>
      <w:proofErr w:type="spellEnd"/>
      <w:r w:rsidR="009C14B6">
        <w:rPr>
          <w:rFonts w:asciiTheme="majorHAnsi" w:hAnsiTheme="majorHAnsi"/>
          <w:sz w:val="18"/>
          <w:szCs w:val="18"/>
          <w:lang w:val="en-US"/>
        </w:rPr>
        <w:t>:………………………………………………</w:t>
      </w:r>
      <w:r w:rsidR="005050A5">
        <w:rPr>
          <w:rFonts w:asciiTheme="majorHAnsi" w:hAnsiTheme="majorHAnsi"/>
          <w:sz w:val="18"/>
          <w:szCs w:val="18"/>
          <w:lang w:val="en-US"/>
        </w:rPr>
        <w:t>)</w:t>
      </w:r>
    </w:p>
    <w:p w14:paraId="328C3C45" w14:textId="35FEA389" w:rsidR="00C65A55" w:rsidRDefault="00C65A55" w:rsidP="005050A5">
      <w:pPr>
        <w:pStyle w:val="BodyText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04D49564" w14:textId="77777777" w:rsidR="001D0E26" w:rsidRPr="00B842B5" w:rsidRDefault="001D0E26" w:rsidP="005050A5">
      <w:pPr>
        <w:pStyle w:val="BodyText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67000537" w14:textId="6B445103" w:rsidR="00C65A55" w:rsidRPr="00B842B5" w:rsidRDefault="00C65A55" w:rsidP="005050A5">
      <w:pPr>
        <w:pStyle w:val="BodyText"/>
        <w:ind w:left="4406" w:right="-1"/>
        <w:jc w:val="both"/>
        <w:rPr>
          <w:rFonts w:asciiTheme="majorHAnsi" w:hAnsiTheme="majorHAnsi"/>
          <w:sz w:val="18"/>
          <w:szCs w:val="18"/>
          <w:lang w:val="en-US"/>
        </w:rPr>
      </w:pPr>
      <w:r w:rsidRPr="00B842B5">
        <w:rPr>
          <w:rFonts w:asciiTheme="majorHAnsi" w:hAnsiTheme="majorHAnsi"/>
          <w:sz w:val="18"/>
          <w:szCs w:val="18"/>
          <w:lang w:val="en-US"/>
        </w:rPr>
        <w:t>AUTHORIZES</w:t>
      </w:r>
    </w:p>
    <w:p w14:paraId="06D50F69" w14:textId="6A73CFE7" w:rsidR="00C65A55" w:rsidRDefault="00C65A55" w:rsidP="005050A5">
      <w:pPr>
        <w:pStyle w:val="BodyText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77FBC20E" w14:textId="77777777" w:rsidR="001D0E26" w:rsidRPr="009C14B6" w:rsidRDefault="001D0E26" w:rsidP="005050A5">
      <w:pPr>
        <w:pStyle w:val="BodyText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2BBD410F" w14:textId="2A632F5E" w:rsidR="005050A5" w:rsidRPr="009C14B6" w:rsidRDefault="009C14B6" w:rsidP="00552513">
      <w:pPr>
        <w:pStyle w:val="BodyText"/>
        <w:tabs>
          <w:tab w:val="left" w:pos="4560"/>
          <w:tab w:val="left" w:pos="7807"/>
          <w:tab w:val="left" w:pos="7855"/>
        </w:tabs>
        <w:spacing w:line="271" w:lineRule="auto"/>
        <w:ind w:left="232" w:right="162"/>
        <w:jc w:val="both"/>
        <w:rPr>
          <w:rFonts w:asciiTheme="majorHAnsi" w:hAnsiTheme="majorHAnsi"/>
          <w:sz w:val="18"/>
          <w:szCs w:val="18"/>
          <w:lang w:val="en-US"/>
        </w:rPr>
      </w:pPr>
      <w:r w:rsidRPr="009C14B6">
        <w:rPr>
          <w:rFonts w:asciiTheme="majorHAnsi" w:hAnsiTheme="majorHAnsi"/>
          <w:sz w:val="18"/>
          <w:szCs w:val="18"/>
          <w:lang w:val="en-US"/>
        </w:rPr>
        <w:t>……………………………………………………………………………………………………</w:t>
      </w:r>
      <w:r>
        <w:rPr>
          <w:rFonts w:asciiTheme="majorHAnsi" w:hAnsiTheme="majorHAnsi"/>
          <w:sz w:val="18"/>
          <w:szCs w:val="18"/>
          <w:lang w:val="en-US"/>
        </w:rPr>
        <w:t>………………..</w:t>
      </w:r>
      <w:r w:rsidRPr="009C14B6">
        <w:rPr>
          <w:rFonts w:asciiTheme="majorHAnsi" w:hAnsiTheme="majorHAnsi"/>
          <w:sz w:val="18"/>
          <w:szCs w:val="18"/>
          <w:lang w:val="en-US"/>
        </w:rPr>
        <w:t>.</w:t>
      </w:r>
      <w:r w:rsidR="005050A5" w:rsidRPr="009C14B6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C65A55" w:rsidRPr="009C14B6">
        <w:rPr>
          <w:rFonts w:asciiTheme="majorHAnsi" w:hAnsiTheme="majorHAnsi"/>
          <w:sz w:val="18"/>
          <w:szCs w:val="18"/>
          <w:lang w:val="en-US"/>
        </w:rPr>
        <w:t>(</w:t>
      </w:r>
      <w:r w:rsidR="00802521" w:rsidRPr="009C14B6">
        <w:rPr>
          <w:rFonts w:asciiTheme="majorHAnsi" w:hAnsiTheme="majorHAnsi"/>
          <w:sz w:val="18"/>
          <w:szCs w:val="18"/>
          <w:lang w:val="en-US"/>
        </w:rPr>
        <w:t>P</w:t>
      </w:r>
      <w:r w:rsidR="00C65A55" w:rsidRPr="009C14B6">
        <w:rPr>
          <w:rFonts w:asciiTheme="majorHAnsi" w:hAnsiTheme="majorHAnsi"/>
          <w:sz w:val="18"/>
          <w:szCs w:val="18"/>
          <w:lang w:val="en-US"/>
        </w:rPr>
        <w:t xml:space="preserve">erson </w:t>
      </w:r>
      <w:r w:rsidR="00802521" w:rsidRPr="009C14B6">
        <w:rPr>
          <w:rFonts w:asciiTheme="majorHAnsi" w:hAnsiTheme="majorHAnsi"/>
          <w:sz w:val="18"/>
          <w:szCs w:val="18"/>
          <w:lang w:val="en-US"/>
        </w:rPr>
        <w:t>C</w:t>
      </w:r>
      <w:r w:rsidR="00C65A55" w:rsidRPr="009C14B6">
        <w:rPr>
          <w:rFonts w:asciiTheme="majorHAnsi" w:hAnsiTheme="majorHAnsi"/>
          <w:sz w:val="18"/>
          <w:szCs w:val="18"/>
          <w:lang w:val="en-US"/>
        </w:rPr>
        <w:t>o</w:t>
      </w:r>
      <w:r w:rsidR="005050A5" w:rsidRPr="009C14B6">
        <w:rPr>
          <w:rFonts w:asciiTheme="majorHAnsi" w:hAnsiTheme="majorHAnsi"/>
          <w:sz w:val="18"/>
          <w:szCs w:val="18"/>
          <w:lang w:val="en-US"/>
        </w:rPr>
        <w:t>de</w:t>
      </w:r>
      <w:r w:rsidR="005B2AB8" w:rsidRPr="009C14B6">
        <w:rPr>
          <w:rFonts w:asciiTheme="majorHAnsi" w:hAnsiTheme="majorHAnsi"/>
          <w:sz w:val="18"/>
          <w:szCs w:val="18"/>
          <w:lang w:val="en-US"/>
        </w:rPr>
        <w:t>:</w:t>
      </w:r>
      <w:r w:rsidR="005050A5" w:rsidRPr="009C14B6">
        <w:rPr>
          <w:rFonts w:asciiTheme="majorHAnsi" w:hAnsiTheme="majorHAnsi"/>
          <w:sz w:val="18"/>
          <w:szCs w:val="18"/>
          <w:lang w:val="en-US"/>
        </w:rPr>
        <w:t xml:space="preserve"> </w:t>
      </w:r>
      <w:r>
        <w:rPr>
          <w:rFonts w:asciiTheme="majorHAnsi" w:hAnsiTheme="majorHAnsi"/>
          <w:sz w:val="18"/>
          <w:szCs w:val="18"/>
          <w:lang w:val="en-US"/>
        </w:rPr>
        <w:t>………………………………………………………………</w:t>
      </w:r>
      <w:r w:rsidR="00C65A55" w:rsidRPr="009C14B6">
        <w:rPr>
          <w:rFonts w:asciiTheme="majorHAnsi" w:hAnsiTheme="majorHAnsi"/>
          <w:sz w:val="18"/>
          <w:szCs w:val="18"/>
          <w:lang w:val="en-US"/>
        </w:rPr>
        <w:t>)</w:t>
      </w:r>
    </w:p>
    <w:p w14:paraId="36BCEF5C" w14:textId="5365CCE0" w:rsidR="00C65A55" w:rsidRPr="009C14B6" w:rsidRDefault="00C65A55" w:rsidP="00552513">
      <w:pPr>
        <w:pStyle w:val="BodyText"/>
        <w:tabs>
          <w:tab w:val="left" w:pos="4560"/>
          <w:tab w:val="left" w:pos="7807"/>
          <w:tab w:val="left" w:pos="7855"/>
        </w:tabs>
        <w:spacing w:line="271" w:lineRule="auto"/>
        <w:ind w:left="232" w:right="162"/>
        <w:jc w:val="both"/>
        <w:rPr>
          <w:rFonts w:asciiTheme="majorHAnsi" w:hAnsiTheme="majorHAnsi"/>
          <w:sz w:val="18"/>
          <w:szCs w:val="18"/>
          <w:lang w:val="en-US"/>
        </w:rPr>
      </w:pPr>
      <w:r w:rsidRPr="009C14B6">
        <w:rPr>
          <w:rFonts w:asciiTheme="majorHAnsi" w:hAnsiTheme="majorHAnsi"/>
          <w:sz w:val="18"/>
          <w:szCs w:val="18"/>
          <w:lang w:val="en-US"/>
        </w:rPr>
        <w:t>to undertake the activities associated with the public call no.</w:t>
      </w:r>
      <w:r w:rsidR="00802521" w:rsidRPr="009C14B6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F74E6C" w:rsidRPr="009C14B6">
        <w:rPr>
          <w:rFonts w:asciiTheme="majorHAnsi" w:hAnsiTheme="majorHAnsi"/>
          <w:b/>
          <w:bCs/>
          <w:sz w:val="18"/>
          <w:szCs w:val="18"/>
          <w:lang w:val="en-US"/>
        </w:rPr>
        <w:t>DICA_BANDO DI SELEZIONE_01_2025/2026</w:t>
      </w:r>
      <w:r w:rsidRPr="009C14B6">
        <w:rPr>
          <w:rFonts w:asciiTheme="majorHAnsi" w:hAnsiTheme="majorHAnsi"/>
          <w:spacing w:val="10"/>
          <w:sz w:val="18"/>
          <w:szCs w:val="18"/>
          <w:lang w:val="en-US"/>
        </w:rPr>
        <w:t xml:space="preserve"> </w:t>
      </w:r>
      <w:r w:rsidRPr="009C14B6">
        <w:rPr>
          <w:rFonts w:asciiTheme="majorHAnsi" w:hAnsiTheme="majorHAnsi"/>
          <w:sz w:val="18"/>
          <w:szCs w:val="18"/>
          <w:lang w:val="en-US"/>
        </w:rPr>
        <w:t>(date</w:t>
      </w:r>
      <w:r w:rsidR="00F74E6C" w:rsidRPr="009C14B6">
        <w:rPr>
          <w:rFonts w:asciiTheme="majorHAnsi" w:hAnsiTheme="majorHAnsi"/>
          <w:sz w:val="18"/>
          <w:szCs w:val="18"/>
          <w:lang w:val="en-US"/>
        </w:rPr>
        <w:t>d</w:t>
      </w:r>
      <w:r w:rsidR="009C14B6">
        <w:rPr>
          <w:rFonts w:asciiTheme="majorHAnsi" w:hAnsiTheme="majorHAnsi"/>
          <w:sz w:val="18"/>
          <w:szCs w:val="18"/>
          <w:lang w:val="en-US"/>
        </w:rPr>
        <w:t>: ………………………………………</w:t>
      </w:r>
      <w:r w:rsidRPr="009C14B6">
        <w:rPr>
          <w:rFonts w:asciiTheme="majorHAnsi" w:hAnsiTheme="majorHAnsi"/>
          <w:sz w:val="18"/>
          <w:szCs w:val="18"/>
          <w:lang w:val="en-US"/>
        </w:rPr>
        <w:t xml:space="preserve">) and related to the a collaboration foreseen at the Department of Civil and Environmental Engineering keyed to supporting </w:t>
      </w:r>
      <w:r w:rsidR="00AE6041" w:rsidRPr="009C14B6">
        <w:rPr>
          <w:rFonts w:asciiTheme="majorHAnsi" w:hAnsiTheme="majorHAnsi"/>
          <w:sz w:val="18"/>
          <w:szCs w:val="18"/>
          <w:lang w:val="en-US"/>
        </w:rPr>
        <w:t>T</w:t>
      </w:r>
      <w:r w:rsidRPr="009C14B6">
        <w:rPr>
          <w:rFonts w:asciiTheme="majorHAnsi" w:hAnsiTheme="majorHAnsi"/>
          <w:sz w:val="18"/>
          <w:szCs w:val="18"/>
          <w:lang w:val="en-US"/>
        </w:rPr>
        <w:t xml:space="preserve">eaching </w:t>
      </w:r>
      <w:r w:rsidR="00AE6041" w:rsidRPr="009C14B6">
        <w:rPr>
          <w:rFonts w:asciiTheme="majorHAnsi" w:hAnsiTheme="majorHAnsi"/>
          <w:sz w:val="18"/>
          <w:szCs w:val="18"/>
          <w:lang w:val="en-US"/>
        </w:rPr>
        <w:t>A</w:t>
      </w:r>
      <w:r w:rsidRPr="009C14B6">
        <w:rPr>
          <w:rFonts w:asciiTheme="majorHAnsi" w:hAnsiTheme="majorHAnsi"/>
          <w:sz w:val="18"/>
          <w:szCs w:val="18"/>
          <w:lang w:val="en-US"/>
        </w:rPr>
        <w:t xml:space="preserve">ssistance within the </w:t>
      </w:r>
      <w:r w:rsidRPr="009C14B6">
        <w:rPr>
          <w:rFonts w:asciiTheme="majorHAnsi" w:hAnsiTheme="majorHAnsi"/>
          <w:b/>
          <w:bCs/>
          <w:sz w:val="18"/>
          <w:szCs w:val="18"/>
          <w:lang w:val="en-US"/>
        </w:rPr>
        <w:t>A.Y.</w:t>
      </w:r>
      <w:r w:rsidRPr="009C14B6">
        <w:rPr>
          <w:rFonts w:asciiTheme="majorHAnsi" w:hAnsiTheme="majorHAnsi"/>
          <w:b/>
          <w:bCs/>
          <w:spacing w:val="-15"/>
          <w:sz w:val="18"/>
          <w:szCs w:val="18"/>
          <w:lang w:val="en-US"/>
        </w:rPr>
        <w:t xml:space="preserve"> </w:t>
      </w:r>
      <w:r w:rsidRPr="009C14B6">
        <w:rPr>
          <w:rFonts w:asciiTheme="majorHAnsi" w:hAnsiTheme="majorHAnsi"/>
          <w:b/>
          <w:bCs/>
          <w:sz w:val="18"/>
          <w:szCs w:val="18"/>
          <w:lang w:val="en-US"/>
        </w:rPr>
        <w:t>202</w:t>
      </w:r>
      <w:r w:rsidR="0066472D" w:rsidRPr="009C14B6">
        <w:rPr>
          <w:rFonts w:asciiTheme="majorHAnsi" w:hAnsiTheme="majorHAnsi"/>
          <w:b/>
          <w:bCs/>
          <w:sz w:val="18"/>
          <w:szCs w:val="18"/>
          <w:lang w:val="en-US"/>
        </w:rPr>
        <w:t>5</w:t>
      </w:r>
      <w:r w:rsidRPr="009C14B6">
        <w:rPr>
          <w:rFonts w:asciiTheme="majorHAnsi" w:hAnsiTheme="majorHAnsi"/>
          <w:b/>
          <w:bCs/>
          <w:sz w:val="18"/>
          <w:szCs w:val="18"/>
          <w:lang w:val="en-US"/>
        </w:rPr>
        <w:t>/202</w:t>
      </w:r>
      <w:r w:rsidR="0066472D" w:rsidRPr="009C14B6">
        <w:rPr>
          <w:rFonts w:asciiTheme="majorHAnsi" w:hAnsiTheme="majorHAnsi"/>
          <w:b/>
          <w:bCs/>
          <w:sz w:val="18"/>
          <w:szCs w:val="18"/>
          <w:lang w:val="en-US"/>
        </w:rPr>
        <w:t>6</w:t>
      </w:r>
      <w:r w:rsidRPr="009C14B6">
        <w:rPr>
          <w:rFonts w:asciiTheme="majorHAnsi" w:hAnsiTheme="majorHAnsi"/>
          <w:sz w:val="18"/>
          <w:szCs w:val="18"/>
          <w:lang w:val="en-US"/>
        </w:rPr>
        <w:t>.</w:t>
      </w:r>
    </w:p>
    <w:p w14:paraId="08445BA2" w14:textId="77777777" w:rsidR="005050A5" w:rsidRPr="009C14B6" w:rsidRDefault="005050A5" w:rsidP="00552513">
      <w:pPr>
        <w:pStyle w:val="BodyText"/>
        <w:tabs>
          <w:tab w:val="left" w:pos="4560"/>
          <w:tab w:val="left" w:pos="7807"/>
          <w:tab w:val="left" w:pos="7855"/>
        </w:tabs>
        <w:spacing w:line="271" w:lineRule="auto"/>
        <w:ind w:left="232" w:right="162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09376974" w14:textId="66B3DD71" w:rsidR="00C65A55" w:rsidRPr="009C14B6" w:rsidRDefault="00C65A55" w:rsidP="00552513">
      <w:pPr>
        <w:pStyle w:val="BodyText"/>
        <w:spacing w:line="271" w:lineRule="auto"/>
        <w:ind w:left="232" w:right="165"/>
        <w:jc w:val="both"/>
        <w:rPr>
          <w:rFonts w:asciiTheme="majorHAnsi" w:hAnsiTheme="majorHAnsi"/>
          <w:sz w:val="18"/>
          <w:szCs w:val="18"/>
          <w:lang w:val="en-US"/>
        </w:rPr>
      </w:pPr>
      <w:r w:rsidRPr="00B842B5">
        <w:rPr>
          <w:rFonts w:asciiTheme="majorHAnsi" w:hAnsiTheme="majorHAnsi"/>
          <w:sz w:val="18"/>
          <w:szCs w:val="18"/>
          <w:lang w:val="en-US"/>
        </w:rPr>
        <w:t xml:space="preserve">The above-mentioned activities do </w:t>
      </w:r>
      <w:r w:rsidR="00AE6041" w:rsidRPr="00B842B5">
        <w:rPr>
          <w:rFonts w:asciiTheme="majorHAnsi" w:hAnsiTheme="majorHAnsi"/>
          <w:sz w:val="18"/>
          <w:szCs w:val="18"/>
          <w:lang w:val="en-US"/>
        </w:rPr>
        <w:t>NOT</w:t>
      </w:r>
      <w:r w:rsidRPr="00B842B5">
        <w:rPr>
          <w:rFonts w:asciiTheme="majorHAnsi" w:hAnsiTheme="majorHAnsi"/>
          <w:sz w:val="18"/>
          <w:szCs w:val="18"/>
          <w:lang w:val="en-US"/>
        </w:rPr>
        <w:t xml:space="preserve"> undermine the effectiveness and quality of the tasks associated with </w:t>
      </w:r>
      <w:r w:rsidRPr="009C14B6">
        <w:rPr>
          <w:rFonts w:asciiTheme="majorHAnsi" w:hAnsiTheme="majorHAnsi"/>
          <w:sz w:val="18"/>
          <w:szCs w:val="18"/>
          <w:lang w:val="en-US"/>
        </w:rPr>
        <w:t>the PhD path of the candidate.</w:t>
      </w:r>
    </w:p>
    <w:p w14:paraId="2DD53021" w14:textId="77777777" w:rsidR="00C65A55" w:rsidRPr="009C14B6" w:rsidRDefault="00C65A55" w:rsidP="00B842B5">
      <w:pPr>
        <w:pStyle w:val="BodyText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66A4232D" w14:textId="77777777" w:rsidR="00C65A55" w:rsidRPr="009C14B6" w:rsidRDefault="00C65A55" w:rsidP="00B842B5">
      <w:pPr>
        <w:pStyle w:val="BodyText"/>
        <w:spacing w:before="6"/>
        <w:jc w:val="both"/>
        <w:rPr>
          <w:rFonts w:asciiTheme="majorHAnsi" w:hAnsiTheme="majorHAnsi"/>
          <w:sz w:val="18"/>
          <w:szCs w:val="18"/>
          <w:lang w:val="en-US"/>
        </w:rPr>
      </w:pPr>
    </w:p>
    <w:p w14:paraId="41E6503C" w14:textId="688A7AD4" w:rsidR="00C65A55" w:rsidRPr="009C14B6" w:rsidRDefault="00C65A55" w:rsidP="00C65A55">
      <w:pPr>
        <w:pStyle w:val="BodyText"/>
        <w:tabs>
          <w:tab w:val="left" w:pos="2364"/>
        </w:tabs>
        <w:spacing w:before="1"/>
        <w:ind w:left="233"/>
        <w:jc w:val="both"/>
        <w:rPr>
          <w:rFonts w:asciiTheme="majorHAnsi" w:hAnsiTheme="majorHAnsi"/>
          <w:sz w:val="18"/>
          <w:szCs w:val="18"/>
          <w:lang w:val="en-US"/>
        </w:rPr>
      </w:pPr>
      <w:r w:rsidRPr="009C14B6">
        <w:rPr>
          <w:rFonts w:asciiTheme="majorHAnsi" w:hAnsiTheme="majorHAnsi"/>
          <w:sz w:val="18"/>
          <w:szCs w:val="18"/>
          <w:lang w:val="en-US"/>
        </w:rPr>
        <w:t xml:space="preserve">Milano, </w:t>
      </w:r>
      <w:r w:rsidR="009C14B6">
        <w:rPr>
          <w:rFonts w:asciiTheme="majorHAnsi" w:hAnsiTheme="majorHAnsi"/>
          <w:sz w:val="18"/>
          <w:szCs w:val="18"/>
          <w:lang w:val="en-US"/>
        </w:rPr>
        <w:t>………………………………………….</w:t>
      </w:r>
    </w:p>
    <w:p w14:paraId="3BA0F44D" w14:textId="77777777" w:rsidR="00C65A55" w:rsidRPr="009C14B6" w:rsidRDefault="00C65A55" w:rsidP="00C65A55">
      <w:pPr>
        <w:pStyle w:val="BodyText"/>
        <w:rPr>
          <w:rFonts w:asciiTheme="majorHAnsi" w:hAnsiTheme="majorHAnsi"/>
          <w:sz w:val="18"/>
          <w:szCs w:val="18"/>
          <w:lang w:val="en-US"/>
        </w:rPr>
      </w:pPr>
    </w:p>
    <w:p w14:paraId="28C8F408" w14:textId="77777777" w:rsidR="00C65A55" w:rsidRPr="009C14B6" w:rsidRDefault="00C65A55" w:rsidP="00C65A55">
      <w:pPr>
        <w:pStyle w:val="BodyText"/>
        <w:rPr>
          <w:rFonts w:asciiTheme="majorHAnsi" w:hAnsiTheme="majorHAnsi"/>
          <w:sz w:val="18"/>
          <w:szCs w:val="18"/>
          <w:lang w:val="en-US"/>
        </w:rPr>
      </w:pPr>
    </w:p>
    <w:p w14:paraId="4046AA60" w14:textId="77777777" w:rsidR="00C65A55" w:rsidRPr="009C14B6" w:rsidRDefault="00C65A55" w:rsidP="00C65A55">
      <w:pPr>
        <w:pStyle w:val="BodyText"/>
        <w:spacing w:before="11"/>
        <w:rPr>
          <w:rFonts w:asciiTheme="majorHAnsi" w:hAnsiTheme="majorHAnsi"/>
          <w:sz w:val="18"/>
          <w:szCs w:val="18"/>
          <w:lang w:val="en-US"/>
        </w:rPr>
      </w:pPr>
    </w:p>
    <w:p w14:paraId="72030C0C" w14:textId="37451E6A" w:rsidR="00C65A55" w:rsidRPr="009C14B6" w:rsidRDefault="00AE6041" w:rsidP="00802521">
      <w:pPr>
        <w:pStyle w:val="Heading1"/>
        <w:ind w:left="284"/>
        <w:jc w:val="center"/>
        <w:rPr>
          <w:rFonts w:asciiTheme="majorHAnsi" w:hAnsiTheme="majorHAnsi"/>
          <w:sz w:val="18"/>
          <w:szCs w:val="18"/>
          <w:lang w:val="en-US"/>
        </w:rPr>
      </w:pPr>
      <w:r w:rsidRPr="009C14B6">
        <w:rPr>
          <w:rFonts w:asciiTheme="majorHAnsi" w:hAnsiTheme="majorHAnsi"/>
          <w:sz w:val="18"/>
          <w:szCs w:val="18"/>
          <w:lang w:val="en-US"/>
        </w:rPr>
        <w:t>s</w:t>
      </w:r>
      <w:r w:rsidR="00C65A55" w:rsidRPr="009C14B6">
        <w:rPr>
          <w:rFonts w:asciiTheme="majorHAnsi" w:hAnsiTheme="majorHAnsi"/>
          <w:sz w:val="18"/>
          <w:szCs w:val="18"/>
          <w:lang w:val="en-US"/>
        </w:rPr>
        <w:t>ign</w:t>
      </w:r>
      <w:r w:rsidR="003F5619">
        <w:rPr>
          <w:rFonts w:asciiTheme="majorHAnsi" w:hAnsiTheme="majorHAnsi"/>
          <w:sz w:val="18"/>
          <w:szCs w:val="18"/>
          <w:lang w:val="en-US"/>
        </w:rPr>
        <w:t>ed</w:t>
      </w:r>
      <w:r w:rsidR="00C65A55" w:rsidRPr="009C14B6">
        <w:rPr>
          <w:rFonts w:asciiTheme="majorHAnsi" w:hAnsiTheme="majorHAnsi"/>
          <w:sz w:val="18"/>
          <w:szCs w:val="18"/>
          <w:lang w:val="en-US"/>
        </w:rPr>
        <w:t xml:space="preserve"> the Doctoral Program</w:t>
      </w:r>
      <w:r w:rsidR="00F74E6C" w:rsidRPr="009C14B6">
        <w:rPr>
          <w:rFonts w:asciiTheme="majorHAnsi" w:hAnsiTheme="majorHAnsi"/>
          <w:sz w:val="18"/>
          <w:szCs w:val="18"/>
          <w:lang w:val="en-US"/>
        </w:rPr>
        <w:t xml:space="preserve"> </w:t>
      </w:r>
      <w:r w:rsidR="00C65A55" w:rsidRPr="009C14B6">
        <w:rPr>
          <w:rFonts w:asciiTheme="majorHAnsi" w:hAnsiTheme="majorHAnsi"/>
          <w:spacing w:val="-33"/>
          <w:sz w:val="18"/>
          <w:szCs w:val="18"/>
          <w:lang w:val="en-US"/>
        </w:rPr>
        <w:t xml:space="preserve"> </w:t>
      </w:r>
      <w:r w:rsidR="005752D3" w:rsidRPr="009C14B6">
        <w:rPr>
          <w:rFonts w:asciiTheme="majorHAnsi" w:hAnsiTheme="majorHAnsi"/>
          <w:spacing w:val="-33"/>
          <w:sz w:val="18"/>
          <w:szCs w:val="18"/>
          <w:lang w:val="en-US"/>
        </w:rPr>
        <w:t xml:space="preserve"> </w:t>
      </w:r>
      <w:r w:rsidR="00C65A55" w:rsidRPr="009C14B6">
        <w:rPr>
          <w:rFonts w:asciiTheme="majorHAnsi" w:hAnsiTheme="majorHAnsi"/>
          <w:sz w:val="18"/>
          <w:szCs w:val="18"/>
          <w:lang w:val="en-US"/>
        </w:rPr>
        <w:t>Coordinator</w:t>
      </w:r>
    </w:p>
    <w:p w14:paraId="79F22D21" w14:textId="1D17ED56" w:rsidR="00C65A55" w:rsidRPr="009C14B6" w:rsidRDefault="00802521" w:rsidP="00802521">
      <w:pPr>
        <w:pStyle w:val="BodyText"/>
        <w:ind w:left="284"/>
        <w:jc w:val="center"/>
        <w:rPr>
          <w:rFonts w:asciiTheme="majorHAnsi" w:hAnsiTheme="majorHAnsi"/>
          <w:b/>
          <w:sz w:val="18"/>
          <w:szCs w:val="18"/>
          <w:lang w:val="en-US"/>
        </w:rPr>
      </w:pPr>
      <w:proofErr w:type="spellStart"/>
      <w:r w:rsidRPr="009C14B6">
        <w:rPr>
          <w:rFonts w:asciiTheme="majorHAnsi" w:hAnsiTheme="majorHAnsi"/>
          <w:b/>
          <w:sz w:val="18"/>
          <w:szCs w:val="18"/>
          <w:lang w:val="en-US"/>
        </w:rPr>
        <w:t>prof.ssa</w:t>
      </w:r>
      <w:proofErr w:type="spellEnd"/>
      <w:r w:rsidRPr="009C14B6">
        <w:rPr>
          <w:rFonts w:asciiTheme="majorHAnsi" w:hAnsiTheme="majorHAnsi"/>
          <w:b/>
          <w:sz w:val="18"/>
          <w:szCs w:val="18"/>
          <w:lang w:val="en-US"/>
        </w:rPr>
        <w:t xml:space="preserve"> Monica RIVA</w:t>
      </w:r>
    </w:p>
    <w:p w14:paraId="5ABA4618" w14:textId="77777777" w:rsidR="00C65A55" w:rsidRPr="009C14B6" w:rsidRDefault="00C65A55" w:rsidP="00802521">
      <w:pPr>
        <w:pStyle w:val="BodyText"/>
        <w:spacing w:before="10"/>
        <w:ind w:left="284"/>
        <w:jc w:val="center"/>
        <w:rPr>
          <w:rFonts w:asciiTheme="majorHAnsi" w:hAnsiTheme="majorHAnsi"/>
          <w:b/>
          <w:sz w:val="18"/>
          <w:szCs w:val="18"/>
          <w:lang w:val="en-US"/>
        </w:rPr>
      </w:pPr>
    </w:p>
    <w:bookmarkEnd w:id="0"/>
    <w:p w14:paraId="4662AB61" w14:textId="16D04DBD" w:rsidR="00266F56" w:rsidRPr="009C14B6" w:rsidRDefault="00266F56" w:rsidP="00C65A55">
      <w:pPr>
        <w:rPr>
          <w:rFonts w:asciiTheme="majorHAnsi" w:hAnsiTheme="majorHAnsi"/>
          <w:sz w:val="18"/>
          <w:szCs w:val="18"/>
          <w:lang w:val="en-US"/>
        </w:rPr>
      </w:pPr>
    </w:p>
    <w:p w14:paraId="5042F83E" w14:textId="343A3F49" w:rsidR="000438EC" w:rsidRPr="009C14B6" w:rsidRDefault="000438EC" w:rsidP="00C65A55">
      <w:pPr>
        <w:rPr>
          <w:rFonts w:asciiTheme="majorHAnsi" w:hAnsiTheme="majorHAnsi"/>
          <w:sz w:val="18"/>
          <w:szCs w:val="18"/>
          <w:lang w:val="en-US"/>
        </w:rPr>
      </w:pPr>
    </w:p>
    <w:p w14:paraId="399AA86A" w14:textId="7D3BBCA0" w:rsidR="000438EC" w:rsidRPr="00802521" w:rsidRDefault="000438EC" w:rsidP="00C65A55">
      <w:pPr>
        <w:rPr>
          <w:rFonts w:asciiTheme="majorHAnsi" w:hAnsiTheme="majorHAnsi"/>
          <w:sz w:val="18"/>
          <w:szCs w:val="18"/>
          <w:lang w:val="en-US"/>
        </w:rPr>
      </w:pPr>
    </w:p>
    <w:p w14:paraId="71A36A79" w14:textId="77777777" w:rsidR="000438EC" w:rsidRDefault="000438EC" w:rsidP="000438EC">
      <w:pPr>
        <w:pStyle w:val="BodyText"/>
        <w:rPr>
          <w:b/>
          <w:sz w:val="26"/>
          <w:lang w:val="en-US"/>
        </w:rPr>
      </w:pPr>
    </w:p>
    <w:p w14:paraId="2538A8F5" w14:textId="77777777" w:rsidR="000438EC" w:rsidRDefault="000438EC" w:rsidP="000438EC">
      <w:pPr>
        <w:pStyle w:val="BodyText"/>
        <w:rPr>
          <w:b/>
          <w:sz w:val="26"/>
          <w:lang w:val="en-US"/>
        </w:rPr>
      </w:pPr>
    </w:p>
    <w:p w14:paraId="09B6825E" w14:textId="77777777" w:rsidR="000438EC" w:rsidRDefault="000438EC" w:rsidP="000438EC">
      <w:pPr>
        <w:pStyle w:val="BodyText"/>
        <w:rPr>
          <w:b/>
          <w:sz w:val="26"/>
          <w:lang w:val="en-US"/>
        </w:rPr>
      </w:pPr>
    </w:p>
    <w:p w14:paraId="39B40EF0" w14:textId="77777777" w:rsidR="000438EC" w:rsidRDefault="000438EC" w:rsidP="000438EC">
      <w:pPr>
        <w:pStyle w:val="BodyText"/>
        <w:rPr>
          <w:b/>
          <w:sz w:val="26"/>
          <w:lang w:val="en-US"/>
        </w:rPr>
      </w:pPr>
    </w:p>
    <w:p w14:paraId="0FCDE622" w14:textId="77777777" w:rsidR="000438EC" w:rsidRPr="00B842B5" w:rsidRDefault="000438EC" w:rsidP="00C65A55">
      <w:pPr>
        <w:rPr>
          <w:rFonts w:asciiTheme="majorHAnsi" w:hAnsiTheme="majorHAnsi"/>
          <w:sz w:val="18"/>
          <w:szCs w:val="18"/>
        </w:rPr>
      </w:pPr>
    </w:p>
    <w:sectPr w:rsidR="000438EC" w:rsidRPr="00B842B5" w:rsidSect="00D474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134" w:bottom="1134" w:left="1134" w:header="652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0BD2E" w14:textId="77777777" w:rsidR="00FA454A" w:rsidRDefault="00FA454A" w:rsidP="00A93F9D">
      <w:pPr>
        <w:spacing w:after="0" w:line="240" w:lineRule="auto"/>
      </w:pPr>
      <w:r>
        <w:separator/>
      </w:r>
    </w:p>
  </w:endnote>
  <w:endnote w:type="continuationSeparator" w:id="0">
    <w:p w14:paraId="41CE3FC7" w14:textId="77777777" w:rsidR="00FA454A" w:rsidRDefault="00FA454A" w:rsidP="00A93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rope">
    <w:altName w:val="Calibri"/>
    <w:panose1 w:val="00000000000000000000"/>
    <w:charset w:val="00"/>
    <w:family w:val="auto"/>
    <w:pitch w:val="variable"/>
    <w:sig w:usb0="A00002BF" w:usb1="5000206B" w:usb2="00000000" w:usb3="00000000" w:csb0="0000019F" w:csb1="00000000"/>
    <w:embedRegular r:id="rId1" w:fontKey="{4A0ECA1F-D041-42B2-AB11-35AC359A0312}"/>
    <w:embedBold r:id="rId2" w:fontKey="{6F6B3C1F-AC99-4C53-99A3-2AF2FEA94A7C}"/>
  </w:font>
  <w:font w:name="Frank Ruhl Libre">
    <w:altName w:val="Arial"/>
    <w:panose1 w:val="00000000000000000000"/>
    <w:charset w:val="00"/>
    <w:family w:val="auto"/>
    <w:pitch w:val="variable"/>
    <w:sig w:usb0="A00008EF" w:usb1="4001205B" w:usb2="00000008" w:usb3="00000000" w:csb0="000000B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F82AD" w14:textId="77777777" w:rsidR="0001626A" w:rsidRDefault="000162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79A13" w14:textId="0A92C6B3" w:rsidR="00B068CB" w:rsidRPr="00D4749A" w:rsidRDefault="00B068CB" w:rsidP="00B068CB">
    <w:pPr>
      <w:rPr>
        <w:sz w:val="16"/>
        <w:szCs w:val="16"/>
      </w:rPr>
    </w:pPr>
  </w:p>
  <w:p w14:paraId="1D8A729D" w14:textId="6E69F220" w:rsidR="00D4749A" w:rsidRPr="00BD5C1F" w:rsidRDefault="00386656" w:rsidP="00D4749A">
    <w:pPr>
      <w:pStyle w:val="Header"/>
      <w:tabs>
        <w:tab w:val="clear" w:pos="4819"/>
        <w:tab w:val="clear" w:pos="9638"/>
        <w:tab w:val="left" w:pos="7721"/>
      </w:tabs>
      <w:rPr>
        <w:rFonts w:ascii="Manrope" w:hAnsi="Manrope" w:cstheme="majorHAnsi"/>
        <w:color w:val="102C53" w:themeColor="accent1"/>
        <w:sz w:val="16"/>
        <w:szCs w:val="16"/>
      </w:rPr>
    </w:pPr>
    <w:sdt>
      <w:sdtPr>
        <w:id w:val="-1106490974"/>
        <w:docPartObj>
          <w:docPartGallery w:val="Page Numbers (Bottom of Page)"/>
          <w:docPartUnique/>
        </w:docPartObj>
      </w:sdtPr>
      <w:sdtEndPr>
        <w:rPr>
          <w:rFonts w:ascii="Manrope" w:hAnsi="Manrope" w:cstheme="majorHAnsi"/>
          <w:color w:val="102C53" w:themeColor="accent1"/>
          <w:sz w:val="16"/>
          <w:szCs w:val="16"/>
        </w:rPr>
      </w:sdtEndPr>
      <w:sdtContent>
        <w:r w:rsidR="00BD5C1F" w:rsidRPr="00BD5C1F">
          <w:rPr>
            <w:rFonts w:ascii="Manrope" w:hAnsi="Manrope" w:cstheme="majorHAnsi"/>
            <w:color w:val="102C53" w:themeColor="accent1"/>
            <w:sz w:val="16"/>
            <w:szCs w:val="16"/>
          </w:rPr>
          <w:t>DICA_BANDO DI SELEZIONE_01_202</w:t>
        </w:r>
        <w:r w:rsidR="00B01F29">
          <w:rPr>
            <w:rFonts w:ascii="Manrope" w:hAnsi="Manrope" w:cstheme="majorHAnsi"/>
            <w:color w:val="102C53" w:themeColor="accent1"/>
            <w:sz w:val="16"/>
            <w:szCs w:val="16"/>
          </w:rPr>
          <w:t>5</w:t>
        </w:r>
        <w:r w:rsidR="00BD5C1F" w:rsidRPr="00BD5C1F">
          <w:rPr>
            <w:rFonts w:ascii="Manrope" w:hAnsi="Manrope" w:cstheme="majorHAnsi"/>
            <w:color w:val="102C53" w:themeColor="accent1"/>
            <w:sz w:val="16"/>
            <w:szCs w:val="16"/>
          </w:rPr>
          <w:t>/202</w:t>
        </w:r>
        <w:r w:rsidR="00B01F29">
          <w:rPr>
            <w:rFonts w:ascii="Manrope" w:hAnsi="Manrope" w:cstheme="majorHAnsi"/>
            <w:color w:val="102C53" w:themeColor="accent1"/>
            <w:sz w:val="16"/>
            <w:szCs w:val="16"/>
          </w:rPr>
          <w:t>6</w:t>
        </w:r>
        <w:r w:rsidR="00BD5C1F">
          <w:rPr>
            <w:rFonts w:ascii="Manrope" w:hAnsi="Manrope" w:cstheme="majorHAnsi"/>
            <w:color w:val="102C53" w:themeColor="accent1"/>
            <w:sz w:val="16"/>
            <w:szCs w:val="16"/>
          </w:rPr>
          <w:t xml:space="preserve"> </w:t>
        </w:r>
      </w:sdtContent>
    </w:sdt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>
      <w:rPr>
        <w:rFonts w:ascii="Manrope" w:hAnsi="Manrope" w:cstheme="majorHAnsi"/>
        <w:color w:val="102C53" w:themeColor="accent1"/>
        <w:sz w:val="16"/>
        <w:szCs w:val="16"/>
      </w:rPr>
      <w:tab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begin"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instrText>PAGE   \* MERGEFORMAT</w:instrText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separate"/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t>1</w:t>
    </w:r>
    <w:r w:rsidR="00D4749A" w:rsidRPr="00D4749A">
      <w:rPr>
        <w:rFonts w:ascii="Manrope" w:hAnsi="Manrope" w:cstheme="majorHAnsi"/>
        <w:color w:val="102C53" w:themeColor="accent1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79F45" w14:textId="3278C122" w:rsidR="00C45008" w:rsidRDefault="00C45008" w:rsidP="00A93CA4">
    <w:pPr>
      <w:pStyle w:val="spazio20"/>
    </w:pPr>
  </w:p>
  <w:p w14:paraId="7F10E819" w14:textId="77777777" w:rsidR="0001626A" w:rsidRPr="003F5619" w:rsidRDefault="0001626A" w:rsidP="0001626A">
    <w:pPr>
      <w:pStyle w:val="FooterSX"/>
      <w:rPr>
        <w:rStyle w:val="bold"/>
        <w:lang w:val="en-US"/>
      </w:rPr>
    </w:pPr>
    <w:r w:rsidRPr="003F5619">
      <w:rPr>
        <w:rStyle w:val="bold"/>
        <w:lang w:val="en-US"/>
      </w:rPr>
      <w:t>Department of Civil and Environmental Engineering</w:t>
    </w:r>
  </w:p>
  <w:p w14:paraId="5EEC7673" w14:textId="79915D96" w:rsidR="00B535F6" w:rsidRPr="002F3687" w:rsidRDefault="002F3687" w:rsidP="00736234">
    <w:pPr>
      <w:pStyle w:val="Footer0"/>
      <w:rPr>
        <w:b/>
        <w:bCs/>
      </w:rPr>
    </w:pPr>
    <w:r w:rsidRPr="005A72D6">
      <w:t>Piazza</w:t>
    </w:r>
    <w:r w:rsidRPr="00F57487">
      <w:t xml:space="preserve"> </w:t>
    </w:r>
    <w:r w:rsidRPr="007523DF">
      <w:t>Leonardo d</w:t>
    </w:r>
    <w:r w:rsidR="006E38C9">
      <w:t>a</w:t>
    </w:r>
    <w:r w:rsidRPr="007523DF">
      <w:t xml:space="preserve"> Vinci, 32 - 20133 Milano</w:t>
    </w:r>
    <w:r>
      <w:tab/>
      <w:t>www.</w:t>
    </w:r>
    <w:r w:rsidR="002B28FD">
      <w:t>dica.</w:t>
    </w:r>
    <w:r>
      <w:t>polimi.it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F8F2C" w14:textId="77777777" w:rsidR="00FA454A" w:rsidRDefault="00FA454A" w:rsidP="00A93F9D">
      <w:pPr>
        <w:spacing w:after="0" w:line="240" w:lineRule="auto"/>
      </w:pPr>
      <w:r>
        <w:separator/>
      </w:r>
    </w:p>
  </w:footnote>
  <w:footnote w:type="continuationSeparator" w:id="0">
    <w:p w14:paraId="07770EFD" w14:textId="77777777" w:rsidR="00FA454A" w:rsidRDefault="00FA454A" w:rsidP="00A93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6C15F" w14:textId="77777777" w:rsidR="0001626A" w:rsidRDefault="000162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0CB5DD10" w14:textId="77777777" w:rsidTr="00164DC9">
      <w:tc>
        <w:tcPr>
          <w:tcW w:w="9628" w:type="dxa"/>
        </w:tcPr>
        <w:p w14:paraId="04B0C658" w14:textId="518B7452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6DFA3CD6" wp14:editId="33FCCFC9">
                <wp:extent cx="1728000" cy="576000"/>
                <wp:effectExtent l="0" t="0" r="5715" b="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964CC14" w14:textId="00DBCBEC" w:rsidR="00164DC9" w:rsidRDefault="00164DC9" w:rsidP="00164DC9">
    <w:pPr>
      <w:pStyle w:val="Body"/>
    </w:pPr>
  </w:p>
  <w:p w14:paraId="245EF2D7" w14:textId="6996F9C5" w:rsidR="00164DC9" w:rsidRDefault="00164DC9">
    <w:pPr>
      <w:pStyle w:val="Header"/>
    </w:pPr>
  </w:p>
  <w:p w14:paraId="5FF8E856" w14:textId="77777777" w:rsidR="00164DC9" w:rsidRDefault="00164D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28"/>
    </w:tblGrid>
    <w:tr w:rsidR="00164DC9" w14:paraId="6BC97110" w14:textId="77777777" w:rsidTr="00164DC9">
      <w:tc>
        <w:tcPr>
          <w:tcW w:w="9628" w:type="dxa"/>
        </w:tcPr>
        <w:p w14:paraId="3E7363D3" w14:textId="0D0DA785" w:rsidR="00164DC9" w:rsidRDefault="00164DC9" w:rsidP="00164DC9">
          <w:pPr>
            <w:pStyle w:val="Body"/>
          </w:pPr>
          <w:r>
            <w:rPr>
              <w:noProof/>
            </w:rPr>
            <w:drawing>
              <wp:inline distT="0" distB="0" distL="0" distR="0" wp14:anchorId="5FE052C9" wp14:editId="3E7BFAF3">
                <wp:extent cx="1728000" cy="576000"/>
                <wp:effectExtent l="0" t="0" r="5715" b="0"/>
                <wp:docPr id="6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3D0B5E7" w14:textId="54C047E5" w:rsidR="009A7113" w:rsidRPr="009A7113" w:rsidRDefault="005752D3" w:rsidP="009A7113">
    <w:pPr>
      <w:pStyle w:val="Header"/>
      <w:tabs>
        <w:tab w:val="clear" w:pos="4819"/>
        <w:tab w:val="center" w:pos="4678"/>
      </w:tabs>
      <w:jc w:val="right"/>
      <w:rPr>
        <w:rFonts w:asciiTheme="majorHAnsi" w:hAnsiTheme="majorHAnsi"/>
        <w:sz w:val="20"/>
        <w:szCs w:val="20"/>
      </w:rPr>
    </w:pPr>
    <w:r>
      <w:rPr>
        <w:lang w:val="en-US"/>
      </w:rPr>
      <w:t>DICA</w:t>
    </w:r>
    <w:r w:rsidR="00802521">
      <w:rPr>
        <w:lang w:val="en-US"/>
      </w:rPr>
      <w:t>_01_</w:t>
    </w:r>
    <w:r>
      <w:rPr>
        <w:lang w:val="en-US"/>
      </w:rPr>
      <w:t>2025/2026_all.2 ENG</w:t>
    </w:r>
    <w:r w:rsidR="00802521">
      <w:rPr>
        <w:lang w:val="en-US"/>
      </w:rPr>
      <w:t>_I</w:t>
    </w:r>
    <w:r w:rsidR="00406F73">
      <w:rPr>
        <w:lang w:val="en-US"/>
      </w:rPr>
      <w:t>AI</w:t>
    </w:r>
  </w:p>
  <w:p w14:paraId="2B84D15D" w14:textId="38FB1EB7" w:rsidR="00C45008" w:rsidRDefault="00C45008" w:rsidP="00164DC9">
    <w:pPr>
      <w:pStyle w:val="Body"/>
    </w:pPr>
  </w:p>
  <w:p w14:paraId="14D6164B" w14:textId="7421FD7B" w:rsidR="00164DC9" w:rsidRDefault="00164DC9" w:rsidP="00164DC9">
    <w:pPr>
      <w:pStyle w:val="Body"/>
    </w:pPr>
  </w:p>
  <w:p w14:paraId="6954C396" w14:textId="77777777" w:rsidR="00164DC9" w:rsidRDefault="00164DC9" w:rsidP="00164DC9">
    <w:pPr>
      <w:pStyle w:val="Bod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4ADAE45C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 w:val="0"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trike w:val="0"/>
        <w:dstrike w:val="0"/>
        <w:sz w:val="20"/>
        <w:szCs w:val="20"/>
        <w:u w:val="none"/>
      </w:rPr>
    </w:lvl>
  </w:abstractNum>
  <w:abstractNum w:abstractNumId="2" w15:restartNumberingAfterBreak="0">
    <w:nsid w:val="00000005"/>
    <w:multiLevelType w:val="singleLevel"/>
    <w:tmpl w:val="00000005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sz w:val="22"/>
        <w:szCs w:val="22"/>
      </w:rPr>
    </w:lvl>
  </w:abstractNum>
  <w:abstractNum w:abstractNumId="3" w15:restartNumberingAfterBreak="0">
    <w:nsid w:val="00000008"/>
    <w:multiLevelType w:val="singleLevel"/>
    <w:tmpl w:val="00000008"/>
    <w:name w:val="WW8Num3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mbria" w:hAnsi="Cambria" w:cs="Times New Roman" w:hint="default"/>
        <w:sz w:val="22"/>
        <w:szCs w:val="22"/>
      </w:rPr>
    </w:lvl>
  </w:abstractNum>
  <w:abstractNum w:abstractNumId="4" w15:restartNumberingAfterBreak="0">
    <w:nsid w:val="00000009"/>
    <w:multiLevelType w:val="multilevel"/>
    <w:tmpl w:val="0000000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 w15:restartNumberingAfterBreak="0">
    <w:nsid w:val="081835F6"/>
    <w:multiLevelType w:val="hybridMultilevel"/>
    <w:tmpl w:val="765C211C"/>
    <w:lvl w:ilvl="0" w:tplc="E984F83A">
      <w:start w:val="5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917FE8"/>
    <w:multiLevelType w:val="hybridMultilevel"/>
    <w:tmpl w:val="73F613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45000"/>
    <w:multiLevelType w:val="hybridMultilevel"/>
    <w:tmpl w:val="C420A6BA"/>
    <w:lvl w:ilvl="0" w:tplc="CE065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8073D"/>
    <w:multiLevelType w:val="hybridMultilevel"/>
    <w:tmpl w:val="1546A648"/>
    <w:lvl w:ilvl="0" w:tplc="ADBECA00">
      <w:start w:val="1"/>
      <w:numFmt w:val="decimal"/>
      <w:pStyle w:val="ELENCOol"/>
      <w:lvlText w:val="%1."/>
      <w:lvlJc w:val="left"/>
      <w:pPr>
        <w:ind w:left="720" w:hanging="360"/>
      </w:pPr>
      <w:rPr>
        <w:rFonts w:hint="default"/>
      </w:rPr>
    </w:lvl>
    <w:lvl w:ilvl="1" w:tplc="BF8A80BC">
      <w:start w:val="1"/>
      <w:numFmt w:val="bullet"/>
      <w:pStyle w:val="ELENCOul2livello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67BA6"/>
    <w:multiLevelType w:val="hybridMultilevel"/>
    <w:tmpl w:val="A14ECC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747E33"/>
    <w:multiLevelType w:val="hybridMultilevel"/>
    <w:tmpl w:val="95F423BE"/>
    <w:lvl w:ilvl="0" w:tplc="04100017">
      <w:start w:val="1"/>
      <w:numFmt w:val="lowerLetter"/>
      <w:lvlText w:val="%1)"/>
      <w:lvlJc w:val="left"/>
      <w:pPr>
        <w:ind w:left="757" w:hanging="360"/>
      </w:pPr>
    </w:lvl>
    <w:lvl w:ilvl="1" w:tplc="04100019" w:tentative="1">
      <w:start w:val="1"/>
      <w:numFmt w:val="lowerLetter"/>
      <w:lvlText w:val="%2."/>
      <w:lvlJc w:val="left"/>
      <w:pPr>
        <w:ind w:left="1477" w:hanging="360"/>
      </w:pPr>
    </w:lvl>
    <w:lvl w:ilvl="2" w:tplc="0410001B" w:tentative="1">
      <w:start w:val="1"/>
      <w:numFmt w:val="lowerRoman"/>
      <w:lvlText w:val="%3."/>
      <w:lvlJc w:val="right"/>
      <w:pPr>
        <w:ind w:left="2197" w:hanging="180"/>
      </w:pPr>
    </w:lvl>
    <w:lvl w:ilvl="3" w:tplc="0410000F" w:tentative="1">
      <w:start w:val="1"/>
      <w:numFmt w:val="decimal"/>
      <w:lvlText w:val="%4."/>
      <w:lvlJc w:val="left"/>
      <w:pPr>
        <w:ind w:left="2917" w:hanging="360"/>
      </w:pPr>
    </w:lvl>
    <w:lvl w:ilvl="4" w:tplc="04100019" w:tentative="1">
      <w:start w:val="1"/>
      <w:numFmt w:val="lowerLetter"/>
      <w:lvlText w:val="%5."/>
      <w:lvlJc w:val="left"/>
      <w:pPr>
        <w:ind w:left="3637" w:hanging="360"/>
      </w:pPr>
    </w:lvl>
    <w:lvl w:ilvl="5" w:tplc="0410001B" w:tentative="1">
      <w:start w:val="1"/>
      <w:numFmt w:val="lowerRoman"/>
      <w:lvlText w:val="%6."/>
      <w:lvlJc w:val="right"/>
      <w:pPr>
        <w:ind w:left="4357" w:hanging="180"/>
      </w:pPr>
    </w:lvl>
    <w:lvl w:ilvl="6" w:tplc="0410000F" w:tentative="1">
      <w:start w:val="1"/>
      <w:numFmt w:val="decimal"/>
      <w:lvlText w:val="%7."/>
      <w:lvlJc w:val="left"/>
      <w:pPr>
        <w:ind w:left="5077" w:hanging="360"/>
      </w:pPr>
    </w:lvl>
    <w:lvl w:ilvl="7" w:tplc="04100019" w:tentative="1">
      <w:start w:val="1"/>
      <w:numFmt w:val="lowerLetter"/>
      <w:lvlText w:val="%8."/>
      <w:lvlJc w:val="left"/>
      <w:pPr>
        <w:ind w:left="5797" w:hanging="360"/>
      </w:pPr>
    </w:lvl>
    <w:lvl w:ilvl="8" w:tplc="0410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 w15:restartNumberingAfterBreak="0">
    <w:nsid w:val="56042FE1"/>
    <w:multiLevelType w:val="multilevel"/>
    <w:tmpl w:val="FC363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A565E29"/>
    <w:multiLevelType w:val="multilevel"/>
    <w:tmpl w:val="326E2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EB247F"/>
    <w:multiLevelType w:val="hybridMultilevel"/>
    <w:tmpl w:val="1C7C32D0"/>
    <w:lvl w:ilvl="0" w:tplc="DA405902">
      <w:numFmt w:val="bullet"/>
      <w:pStyle w:val="ELENCOul"/>
      <w:lvlText w:val="-"/>
      <w:lvlJc w:val="left"/>
      <w:pPr>
        <w:ind w:left="2520" w:hanging="360"/>
      </w:pPr>
      <w:rPr>
        <w:rFonts w:ascii="Manrope" w:eastAsiaTheme="minorHAnsi" w:hAnsi="Manrope" w:cs="Frank Ruhl Libre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71E81AAC"/>
    <w:multiLevelType w:val="hybridMultilevel"/>
    <w:tmpl w:val="F2D8FF2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C0812F7"/>
    <w:multiLevelType w:val="hybridMultilevel"/>
    <w:tmpl w:val="9C90EEB0"/>
    <w:lvl w:ilvl="0" w:tplc="87FA1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7"/>
  </w:num>
  <w:num w:numId="4">
    <w:abstractNumId w:val="13"/>
  </w:num>
  <w:num w:numId="5">
    <w:abstractNumId w:val="8"/>
  </w:num>
  <w:num w:numId="6">
    <w:abstractNumId w:val="0"/>
  </w:num>
  <w:num w:numId="7">
    <w:abstractNumId w:val="3"/>
  </w:num>
  <w:num w:numId="8">
    <w:abstractNumId w:val="4"/>
  </w:num>
  <w:num w:numId="9">
    <w:abstractNumId w:val="1"/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5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F9D"/>
    <w:rsid w:val="0001626A"/>
    <w:rsid w:val="0002471E"/>
    <w:rsid w:val="000317D1"/>
    <w:rsid w:val="000438EC"/>
    <w:rsid w:val="000A2977"/>
    <w:rsid w:val="000B28D1"/>
    <w:rsid w:val="000B645F"/>
    <w:rsid w:val="000C7E89"/>
    <w:rsid w:val="0010032B"/>
    <w:rsid w:val="001163F6"/>
    <w:rsid w:val="00123432"/>
    <w:rsid w:val="00136F3C"/>
    <w:rsid w:val="001551AD"/>
    <w:rsid w:val="0015690B"/>
    <w:rsid w:val="00164DC9"/>
    <w:rsid w:val="00170CD5"/>
    <w:rsid w:val="00193368"/>
    <w:rsid w:val="0019553C"/>
    <w:rsid w:val="001A29E6"/>
    <w:rsid w:val="001A69C5"/>
    <w:rsid w:val="001B5033"/>
    <w:rsid w:val="001D0E26"/>
    <w:rsid w:val="001E53D3"/>
    <w:rsid w:val="001F0550"/>
    <w:rsid w:val="001F7EF0"/>
    <w:rsid w:val="00242443"/>
    <w:rsid w:val="00255680"/>
    <w:rsid w:val="0026360C"/>
    <w:rsid w:val="002665ED"/>
    <w:rsid w:val="00266F56"/>
    <w:rsid w:val="00275926"/>
    <w:rsid w:val="00280A76"/>
    <w:rsid w:val="002A20E6"/>
    <w:rsid w:val="002B28FD"/>
    <w:rsid w:val="002B3513"/>
    <w:rsid w:val="002D55D5"/>
    <w:rsid w:val="002F3687"/>
    <w:rsid w:val="00320188"/>
    <w:rsid w:val="00322693"/>
    <w:rsid w:val="003254D0"/>
    <w:rsid w:val="003300EC"/>
    <w:rsid w:val="00344A78"/>
    <w:rsid w:val="003568EE"/>
    <w:rsid w:val="00371B99"/>
    <w:rsid w:val="0037620C"/>
    <w:rsid w:val="0038657B"/>
    <w:rsid w:val="00386656"/>
    <w:rsid w:val="00394E3D"/>
    <w:rsid w:val="003B582F"/>
    <w:rsid w:val="003C7F3C"/>
    <w:rsid w:val="003D4216"/>
    <w:rsid w:val="003E033E"/>
    <w:rsid w:val="003F5619"/>
    <w:rsid w:val="004015E7"/>
    <w:rsid w:val="00406F73"/>
    <w:rsid w:val="00425B9B"/>
    <w:rsid w:val="004646A6"/>
    <w:rsid w:val="00470437"/>
    <w:rsid w:val="004718F8"/>
    <w:rsid w:val="00475134"/>
    <w:rsid w:val="00481866"/>
    <w:rsid w:val="00484D9D"/>
    <w:rsid w:val="00492069"/>
    <w:rsid w:val="004C0448"/>
    <w:rsid w:val="004E02B9"/>
    <w:rsid w:val="004E4BEC"/>
    <w:rsid w:val="004E7AB7"/>
    <w:rsid w:val="005050A5"/>
    <w:rsid w:val="0050640B"/>
    <w:rsid w:val="0051117E"/>
    <w:rsid w:val="00513F87"/>
    <w:rsid w:val="005273DB"/>
    <w:rsid w:val="00537FB1"/>
    <w:rsid w:val="00540635"/>
    <w:rsid w:val="00541756"/>
    <w:rsid w:val="00552513"/>
    <w:rsid w:val="0056076D"/>
    <w:rsid w:val="005752D3"/>
    <w:rsid w:val="00577769"/>
    <w:rsid w:val="005A72D6"/>
    <w:rsid w:val="005B0B72"/>
    <w:rsid w:val="005B2AB8"/>
    <w:rsid w:val="006076D7"/>
    <w:rsid w:val="00625C13"/>
    <w:rsid w:val="006470BD"/>
    <w:rsid w:val="006559A2"/>
    <w:rsid w:val="0066002A"/>
    <w:rsid w:val="0066472D"/>
    <w:rsid w:val="00692DDA"/>
    <w:rsid w:val="006B7C72"/>
    <w:rsid w:val="006C2FA9"/>
    <w:rsid w:val="006D7FE7"/>
    <w:rsid w:val="006E0663"/>
    <w:rsid w:val="006E38C9"/>
    <w:rsid w:val="006F2697"/>
    <w:rsid w:val="006F4204"/>
    <w:rsid w:val="006F653A"/>
    <w:rsid w:val="00700EE6"/>
    <w:rsid w:val="00705793"/>
    <w:rsid w:val="00736234"/>
    <w:rsid w:val="007515B7"/>
    <w:rsid w:val="007523DF"/>
    <w:rsid w:val="007776B3"/>
    <w:rsid w:val="0079408A"/>
    <w:rsid w:val="007946F7"/>
    <w:rsid w:val="007B1A25"/>
    <w:rsid w:val="007C2D21"/>
    <w:rsid w:val="00802521"/>
    <w:rsid w:val="00820F78"/>
    <w:rsid w:val="00835919"/>
    <w:rsid w:val="00846937"/>
    <w:rsid w:val="00853487"/>
    <w:rsid w:val="008B01AE"/>
    <w:rsid w:val="008D57AD"/>
    <w:rsid w:val="008D71F7"/>
    <w:rsid w:val="008E1C5E"/>
    <w:rsid w:val="008E7889"/>
    <w:rsid w:val="008E7E49"/>
    <w:rsid w:val="008F5CE1"/>
    <w:rsid w:val="008F6EC1"/>
    <w:rsid w:val="00921EC9"/>
    <w:rsid w:val="00922C6C"/>
    <w:rsid w:val="00952547"/>
    <w:rsid w:val="009653CF"/>
    <w:rsid w:val="0098053E"/>
    <w:rsid w:val="00986CD1"/>
    <w:rsid w:val="009A40CE"/>
    <w:rsid w:val="009A7113"/>
    <w:rsid w:val="009B3EBA"/>
    <w:rsid w:val="009C14B6"/>
    <w:rsid w:val="009C7D2E"/>
    <w:rsid w:val="009E0425"/>
    <w:rsid w:val="00A16C14"/>
    <w:rsid w:val="00A1700E"/>
    <w:rsid w:val="00A22586"/>
    <w:rsid w:val="00A379E4"/>
    <w:rsid w:val="00A63FA4"/>
    <w:rsid w:val="00A8041A"/>
    <w:rsid w:val="00A871BE"/>
    <w:rsid w:val="00A93CA4"/>
    <w:rsid w:val="00A93F9D"/>
    <w:rsid w:val="00AA21D6"/>
    <w:rsid w:val="00AE6041"/>
    <w:rsid w:val="00AE68E2"/>
    <w:rsid w:val="00B01F29"/>
    <w:rsid w:val="00B06438"/>
    <w:rsid w:val="00B068CB"/>
    <w:rsid w:val="00B13E4C"/>
    <w:rsid w:val="00B157A3"/>
    <w:rsid w:val="00B535F6"/>
    <w:rsid w:val="00B842B5"/>
    <w:rsid w:val="00B84663"/>
    <w:rsid w:val="00B85AFA"/>
    <w:rsid w:val="00B9028F"/>
    <w:rsid w:val="00BC0295"/>
    <w:rsid w:val="00BD43B7"/>
    <w:rsid w:val="00BD5C1F"/>
    <w:rsid w:val="00BE4E89"/>
    <w:rsid w:val="00C001B2"/>
    <w:rsid w:val="00C00CD7"/>
    <w:rsid w:val="00C01B8B"/>
    <w:rsid w:val="00C06114"/>
    <w:rsid w:val="00C22282"/>
    <w:rsid w:val="00C3270F"/>
    <w:rsid w:val="00C338CC"/>
    <w:rsid w:val="00C3400C"/>
    <w:rsid w:val="00C41162"/>
    <w:rsid w:val="00C45008"/>
    <w:rsid w:val="00C65A55"/>
    <w:rsid w:val="00C75D9A"/>
    <w:rsid w:val="00C82F9D"/>
    <w:rsid w:val="00C944ED"/>
    <w:rsid w:val="00CB2CCE"/>
    <w:rsid w:val="00CE2189"/>
    <w:rsid w:val="00CF7AAA"/>
    <w:rsid w:val="00D1613B"/>
    <w:rsid w:val="00D22A38"/>
    <w:rsid w:val="00D4749A"/>
    <w:rsid w:val="00D47C83"/>
    <w:rsid w:val="00D7546B"/>
    <w:rsid w:val="00D91581"/>
    <w:rsid w:val="00DA0A78"/>
    <w:rsid w:val="00DC3C4D"/>
    <w:rsid w:val="00DD23B6"/>
    <w:rsid w:val="00DD5C11"/>
    <w:rsid w:val="00DF354F"/>
    <w:rsid w:val="00DF3593"/>
    <w:rsid w:val="00DF50C1"/>
    <w:rsid w:val="00E177ED"/>
    <w:rsid w:val="00E263DF"/>
    <w:rsid w:val="00E314B5"/>
    <w:rsid w:val="00E43C70"/>
    <w:rsid w:val="00E537A1"/>
    <w:rsid w:val="00E57DAD"/>
    <w:rsid w:val="00E75CC2"/>
    <w:rsid w:val="00E84E31"/>
    <w:rsid w:val="00E85840"/>
    <w:rsid w:val="00E95D76"/>
    <w:rsid w:val="00EA2394"/>
    <w:rsid w:val="00EB2DFC"/>
    <w:rsid w:val="00ED4185"/>
    <w:rsid w:val="00ED5185"/>
    <w:rsid w:val="00ED7558"/>
    <w:rsid w:val="00EE6760"/>
    <w:rsid w:val="00EF50BE"/>
    <w:rsid w:val="00F119F4"/>
    <w:rsid w:val="00F502F8"/>
    <w:rsid w:val="00F74E6C"/>
    <w:rsid w:val="00F835B4"/>
    <w:rsid w:val="00F9126C"/>
    <w:rsid w:val="00F91CC9"/>
    <w:rsid w:val="00FA454A"/>
    <w:rsid w:val="00FB0E9D"/>
    <w:rsid w:val="00FB6037"/>
    <w:rsid w:val="00FE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ABC21"/>
  <w15:chartTrackingRefBased/>
  <w15:docId w15:val="{58E98EEC-64FC-4FCB-AC7E-AC429FA0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23DF"/>
  </w:style>
  <w:style w:type="paragraph" w:styleId="Heading1">
    <w:name w:val="heading 1"/>
    <w:basedOn w:val="Normal"/>
    <w:link w:val="Heading1Char"/>
    <w:uiPriority w:val="9"/>
    <w:qFormat/>
    <w:rsid w:val="00C65A55"/>
    <w:pPr>
      <w:widowControl w:val="0"/>
      <w:autoSpaceDE w:val="0"/>
      <w:autoSpaceDN w:val="0"/>
      <w:spacing w:after="0" w:line="240" w:lineRule="auto"/>
      <w:ind w:left="120"/>
      <w:outlineLvl w:val="0"/>
    </w:pPr>
    <w:rPr>
      <w:rFonts w:ascii="Cambria" w:eastAsia="Cambria" w:hAnsi="Cambria" w:cs="Cambria"/>
      <w:b/>
      <w:bCs/>
      <w:lang w:eastAsia="it-IT" w:bidi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3F9D"/>
  </w:style>
  <w:style w:type="paragraph" w:styleId="Footer">
    <w:name w:val="footer"/>
    <w:basedOn w:val="Normal"/>
    <w:link w:val="FooterChar"/>
    <w:uiPriority w:val="99"/>
    <w:unhideWhenUsed/>
    <w:rsid w:val="00A93F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3F9D"/>
  </w:style>
  <w:style w:type="paragraph" w:customStyle="1" w:styleId="Body">
    <w:name w:val="_Body"/>
    <w:basedOn w:val="Normal"/>
    <w:qFormat/>
    <w:rsid w:val="00A63FA4"/>
    <w:pPr>
      <w:spacing w:after="0"/>
    </w:pPr>
    <w:rPr>
      <w:rFonts w:ascii="Manrope" w:hAnsi="Manrope" w:cs="Frank Ruhl Libre"/>
      <w:sz w:val="20"/>
      <w:szCs w:val="20"/>
    </w:rPr>
  </w:style>
  <w:style w:type="paragraph" w:customStyle="1" w:styleId="Footer0">
    <w:name w:val="_Footer"/>
    <w:basedOn w:val="Normal"/>
    <w:qFormat/>
    <w:rsid w:val="005A72D6"/>
    <w:pPr>
      <w:tabs>
        <w:tab w:val="right" w:pos="9638"/>
      </w:tabs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569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690B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8E1C5E"/>
  </w:style>
  <w:style w:type="paragraph" w:styleId="NormalWeb">
    <w:name w:val="Normal (Web)"/>
    <w:basedOn w:val="Normal"/>
    <w:uiPriority w:val="99"/>
    <w:semiHidden/>
    <w:unhideWhenUsed/>
    <w:rsid w:val="008E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bold">
    <w:name w:val="_bold"/>
    <w:basedOn w:val="DefaultParagraphFont"/>
    <w:uiPriority w:val="1"/>
    <w:qFormat/>
    <w:rsid w:val="008F6EC1"/>
    <w:rPr>
      <w:rFonts w:ascii="Manrope" w:hAnsi="Manrope"/>
      <w:b/>
      <w:bCs/>
    </w:rPr>
  </w:style>
  <w:style w:type="paragraph" w:customStyle="1" w:styleId="BodySPAZIO">
    <w:name w:val="_Body_SPAZIO"/>
    <w:basedOn w:val="Body"/>
    <w:qFormat/>
    <w:rsid w:val="00A1700E"/>
    <w:pPr>
      <w:spacing w:after="200"/>
    </w:pPr>
    <w:rPr>
      <w:lang w:val="en-GB"/>
    </w:rPr>
  </w:style>
  <w:style w:type="paragraph" w:customStyle="1" w:styleId="titolo1">
    <w:name w:val="_titolo1"/>
    <w:basedOn w:val="BodySPAZIO"/>
    <w:next w:val="Body"/>
    <w:qFormat/>
    <w:rsid w:val="00EE6760"/>
    <w:rPr>
      <w:b/>
      <w:bCs/>
      <w:color w:val="102C53" w:themeColor="accent1"/>
      <w:sz w:val="40"/>
    </w:rPr>
  </w:style>
  <w:style w:type="paragraph" w:customStyle="1" w:styleId="Titolo2">
    <w:name w:val="_Titolo2"/>
    <w:basedOn w:val="titolo1"/>
    <w:next w:val="Body"/>
    <w:qFormat/>
    <w:rsid w:val="00EE6760"/>
    <w:pPr>
      <w:spacing w:before="400"/>
    </w:pPr>
    <w:rPr>
      <w:sz w:val="32"/>
    </w:rPr>
  </w:style>
  <w:style w:type="paragraph" w:customStyle="1" w:styleId="Titolo3">
    <w:name w:val="_Titolo3"/>
    <w:basedOn w:val="titolo1"/>
    <w:next w:val="Body"/>
    <w:qFormat/>
    <w:rsid w:val="00EE6760"/>
    <w:pPr>
      <w:spacing w:before="400"/>
    </w:pPr>
    <w:rPr>
      <w:sz w:val="24"/>
      <w:szCs w:val="14"/>
      <w:lang w:val="it-IT"/>
    </w:rPr>
  </w:style>
  <w:style w:type="paragraph" w:customStyle="1" w:styleId="ELENCOul">
    <w:name w:val="_ELENCO_ul"/>
    <w:basedOn w:val="BodySPAZIO"/>
    <w:qFormat/>
    <w:rsid w:val="009A40CE"/>
    <w:pPr>
      <w:numPr>
        <w:numId w:val="4"/>
      </w:numPr>
      <w:spacing w:after="0"/>
      <w:ind w:left="360"/>
    </w:pPr>
  </w:style>
  <w:style w:type="paragraph" w:customStyle="1" w:styleId="ELENCOol">
    <w:name w:val="_ELENCO_ol"/>
    <w:basedOn w:val="ELENCOul"/>
    <w:qFormat/>
    <w:rsid w:val="009A40CE"/>
    <w:pPr>
      <w:numPr>
        <w:numId w:val="5"/>
      </w:numPr>
      <w:ind w:left="360"/>
    </w:pPr>
  </w:style>
  <w:style w:type="paragraph" w:customStyle="1" w:styleId="ELENCOul2livello">
    <w:name w:val="_ELENCO_ul_2livello"/>
    <w:basedOn w:val="ELENCOul"/>
    <w:qFormat/>
    <w:rsid w:val="009A40CE"/>
    <w:pPr>
      <w:numPr>
        <w:ilvl w:val="1"/>
        <w:numId w:val="5"/>
      </w:numPr>
      <w:ind w:left="723"/>
    </w:pPr>
  </w:style>
  <w:style w:type="paragraph" w:customStyle="1" w:styleId="Titolo4">
    <w:name w:val="_Titolo4"/>
    <w:basedOn w:val="titolo1"/>
    <w:next w:val="Body"/>
    <w:qFormat/>
    <w:rsid w:val="006B7C72"/>
    <w:pPr>
      <w:spacing w:before="400"/>
    </w:pPr>
    <w:rPr>
      <w:caps/>
      <w:sz w:val="18"/>
      <w:szCs w:val="8"/>
      <w:lang w:val="it-IT"/>
    </w:rPr>
  </w:style>
  <w:style w:type="table" w:styleId="TableGrid">
    <w:name w:val="Table Grid"/>
    <w:basedOn w:val="TableNormal"/>
    <w:uiPriority w:val="39"/>
    <w:rsid w:val="00BC0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testatina">
    <w:name w:val="_TAB_testatina"/>
    <w:basedOn w:val="Body"/>
    <w:qFormat/>
    <w:rsid w:val="004E7AB7"/>
    <w:pPr>
      <w:spacing w:line="240" w:lineRule="auto"/>
      <w:jc w:val="right"/>
    </w:pPr>
    <w:rPr>
      <w:b/>
      <w:bCs/>
    </w:rPr>
  </w:style>
  <w:style w:type="paragraph" w:customStyle="1" w:styleId="TABbody">
    <w:name w:val="_TAB_body"/>
    <w:basedOn w:val="Body"/>
    <w:qFormat/>
    <w:rsid w:val="004E7AB7"/>
    <w:pPr>
      <w:spacing w:line="240" w:lineRule="auto"/>
    </w:pPr>
  </w:style>
  <w:style w:type="paragraph" w:customStyle="1" w:styleId="TABnote">
    <w:name w:val="_TAB_note"/>
    <w:basedOn w:val="Body"/>
    <w:qFormat/>
    <w:rsid w:val="00322693"/>
    <w:pPr>
      <w:spacing w:before="240" w:after="360"/>
    </w:pPr>
    <w:rPr>
      <w:color w:val="7F7F7F" w:themeColor="text1" w:themeTint="80"/>
      <w:sz w:val="16"/>
      <w:szCs w:val="16"/>
      <w:lang w:val="en-GB"/>
    </w:rPr>
  </w:style>
  <w:style w:type="paragraph" w:customStyle="1" w:styleId="spazio20">
    <w:name w:val="_spazio_20"/>
    <w:basedOn w:val="Normal"/>
    <w:rsid w:val="002F3687"/>
    <w:pPr>
      <w:spacing w:after="400" w:line="240" w:lineRule="auto"/>
    </w:pPr>
    <w:rPr>
      <w:rFonts w:ascii="Frank Ruhl Libre" w:hAnsi="Frank Ruhl Libre" w:cs="Frank Ruhl Libre"/>
    </w:rPr>
  </w:style>
  <w:style w:type="character" w:styleId="PlaceholderText">
    <w:name w:val="Placeholder Text"/>
    <w:basedOn w:val="DefaultParagraphFont"/>
    <w:uiPriority w:val="99"/>
    <w:semiHidden/>
    <w:rsid w:val="0038657B"/>
    <w:rPr>
      <w:color w:val="808080"/>
    </w:rPr>
  </w:style>
  <w:style w:type="paragraph" w:customStyle="1" w:styleId="FooterSX">
    <w:name w:val="_Footer_SX"/>
    <w:basedOn w:val="Normal"/>
    <w:qFormat/>
    <w:rsid w:val="000C7E89"/>
    <w:pPr>
      <w:spacing w:after="0" w:line="240" w:lineRule="auto"/>
    </w:pPr>
    <w:rPr>
      <w:rFonts w:ascii="Manrope" w:hAnsi="Manrope" w:cstheme="majorHAnsi"/>
      <w:color w:val="102C53" w:themeColor="accent1"/>
      <w:sz w:val="16"/>
      <w:szCs w:val="16"/>
    </w:rPr>
  </w:style>
  <w:style w:type="paragraph" w:customStyle="1" w:styleId="Data">
    <w:name w:val="_Data"/>
    <w:basedOn w:val="Body"/>
    <w:qFormat/>
    <w:rsid w:val="003254D0"/>
    <w:pPr>
      <w:spacing w:after="2760"/>
      <w:jc w:val="right"/>
    </w:pPr>
  </w:style>
  <w:style w:type="paragraph" w:styleId="ListParagraph">
    <w:name w:val="List Paragraph"/>
    <w:basedOn w:val="Normal"/>
    <w:uiPriority w:val="34"/>
    <w:qFormat/>
    <w:rsid w:val="00266F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266F5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it-IT"/>
    </w:rPr>
  </w:style>
  <w:style w:type="character" w:styleId="FollowedHyperlink">
    <w:name w:val="FollowedHyperlink"/>
    <w:basedOn w:val="DefaultParagraphFont"/>
    <w:uiPriority w:val="99"/>
    <w:semiHidden/>
    <w:unhideWhenUsed/>
    <w:rsid w:val="00DF50C1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79408A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65A55"/>
    <w:rPr>
      <w:rFonts w:ascii="Cambria" w:eastAsia="Cambria" w:hAnsi="Cambria" w:cs="Cambria"/>
      <w:b/>
      <w:bCs/>
      <w:lang w:eastAsia="it-IT" w:bidi="it-IT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C65A5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lang w:eastAsia="it-IT" w:bidi="it-IT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C65A55"/>
    <w:rPr>
      <w:rFonts w:ascii="Cambria" w:eastAsia="Cambria" w:hAnsi="Cambria" w:cs="Cambria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olimi_2024_manrope">
  <a:themeElements>
    <a:clrScheme name="polimi 2024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02C53"/>
      </a:accent1>
      <a:accent2>
        <a:srgbClr val="FF8C8C"/>
      </a:accent2>
      <a:accent3>
        <a:srgbClr val="AEDD00"/>
      </a:accent3>
      <a:accent4>
        <a:srgbClr val="4DC9FF"/>
      </a:accent4>
      <a:accent5>
        <a:srgbClr val="2CB7FF"/>
      </a:accent5>
      <a:accent6>
        <a:srgbClr val="0BA4FF"/>
      </a:accent6>
      <a:hlink>
        <a:srgbClr val="0563C1"/>
      </a:hlink>
      <a:folHlink>
        <a:srgbClr val="954F72"/>
      </a:folHlink>
    </a:clrScheme>
    <a:fontScheme name="Polimi_2024_Manrope">
      <a:majorFont>
        <a:latin typeface="Manrope"/>
        <a:ea typeface=""/>
        <a:cs typeface=""/>
      </a:majorFont>
      <a:minorFont>
        <a:latin typeface="Manrop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olimi_2024_manrope" id="{F4E20072-344B-4FAF-A955-9560C773AA92}" vid="{82CBF29D-0F56-4C9B-BCD6-6E169D1744B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2024-07-30T00:00:00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6DFB553-9259-4465-A39A-4C6565F9A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Camilla Ghironi</dc:creator>
  <cp:keywords/>
  <dc:description/>
  <cp:lastModifiedBy>Laura Antonietta Mattiolo</cp:lastModifiedBy>
  <cp:revision>20</cp:revision>
  <cp:lastPrinted>2024-03-05T15:14:00Z</cp:lastPrinted>
  <dcterms:created xsi:type="dcterms:W3CDTF">2025-07-17T16:13:00Z</dcterms:created>
  <dcterms:modified xsi:type="dcterms:W3CDTF">2025-08-01T08:57:00Z</dcterms:modified>
</cp:coreProperties>
</file>